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014D119" w14:textId="251C968A" w:rsidR="00823749" w:rsidRPr="0096153F" w:rsidRDefault="00F52701">
      <w:pPr>
        <w:autoSpaceDE w:val="0"/>
        <w:rPr>
          <w:rFonts w:asciiTheme="minorHAnsi" w:hAnsiTheme="minorHAnsi" w:cstheme="minorHAnsi"/>
          <w:b/>
          <w:i/>
          <w:iCs/>
          <w:color w:val="000000"/>
          <w:sz w:val="20"/>
          <w:szCs w:val="20"/>
          <w:lang w:eastAsia="it-IT"/>
        </w:rPr>
      </w:pPr>
      <w:r w:rsidRPr="0096153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0014D190" wp14:editId="642CE840">
                <wp:simplePos x="0" y="0"/>
                <wp:positionH relativeFrom="column">
                  <wp:posOffset>-187325</wp:posOffset>
                </wp:positionH>
                <wp:positionV relativeFrom="paragraph">
                  <wp:posOffset>-714375</wp:posOffset>
                </wp:positionV>
                <wp:extent cx="2618105" cy="684530"/>
                <wp:effectExtent l="0" t="0" r="10795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8105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4D198" w14:textId="77777777" w:rsidR="00823749" w:rsidRPr="00F52701" w:rsidRDefault="00077625" w:rsidP="00F52701">
                            <w:pPr>
                              <w:pStyle w:val="Titolo3"/>
                              <w:numPr>
                                <w:ilvl w:val="2"/>
                                <w:numId w:val="3"/>
                              </w:num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F52701">
                              <w:rPr>
                                <w:rFonts w:asciiTheme="minorHAnsi" w:hAnsiTheme="minorHAnsi" w:cstheme="minorHAnsi"/>
                                <w:b/>
                              </w:rPr>
                              <w:t>MODULO</w:t>
                            </w:r>
                            <w:r w:rsidR="00823749" w:rsidRPr="00F52701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A</w:t>
                            </w:r>
                          </w:p>
                          <w:p w14:paraId="0014D199" w14:textId="77777777" w:rsidR="00823749" w:rsidRPr="00F52701" w:rsidRDefault="00823749" w:rsidP="00F52701">
                            <w:pPr>
                              <w:pStyle w:val="Titolo3"/>
                              <w:numPr>
                                <w:ilvl w:val="2"/>
                                <w:numId w:val="3"/>
                              </w:num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52701">
                              <w:rPr>
                                <w:rFonts w:asciiTheme="minorHAnsi" w:hAnsiTheme="minorHAnsi" w:cstheme="minorHAnsi"/>
                                <w:b/>
                              </w:rPr>
                              <w:t>DOMANDA DI PARTECIPAZIONE</w:t>
                            </w:r>
                          </w:p>
                          <w:p w14:paraId="0014D19B" w14:textId="77777777" w:rsidR="00823749" w:rsidRDefault="008237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14D1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75pt;margin-top:-56.25pt;width:206.15pt;height:53.9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">
                <v:textbox>
                  <w:txbxContent>
                    <w:p w14:paraId="0014D198" w14:textId="77777777" w:rsidR="00823749" w:rsidRPr="00F52701" w:rsidRDefault="00077625" w:rsidP="00F52701">
                      <w:pPr>
                        <w:pStyle w:val="Titolo3"/>
                        <w:numPr>
                          <w:ilvl w:val="2"/>
                          <w:numId w:val="3"/>
                        </w:num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F52701">
                        <w:rPr>
                          <w:rFonts w:asciiTheme="minorHAnsi" w:hAnsiTheme="minorHAnsi" w:cstheme="minorHAnsi"/>
                          <w:b/>
                        </w:rPr>
                        <w:t>MODULO</w:t>
                      </w:r>
                      <w:r w:rsidR="00823749" w:rsidRPr="00F52701">
                        <w:rPr>
                          <w:rFonts w:asciiTheme="minorHAnsi" w:hAnsiTheme="minorHAnsi" w:cstheme="minorHAnsi"/>
                          <w:b/>
                        </w:rPr>
                        <w:t xml:space="preserve"> A</w:t>
                      </w:r>
                    </w:p>
                    <w:p w14:paraId="0014D199" w14:textId="77777777" w:rsidR="00823749" w:rsidRPr="00F52701" w:rsidRDefault="00823749" w:rsidP="00F52701">
                      <w:pPr>
                        <w:pStyle w:val="Titolo3"/>
                        <w:numPr>
                          <w:ilvl w:val="2"/>
                          <w:numId w:val="3"/>
                        </w:num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F52701">
                        <w:rPr>
                          <w:rFonts w:asciiTheme="minorHAnsi" w:hAnsiTheme="minorHAnsi" w:cstheme="minorHAnsi"/>
                          <w:b/>
                        </w:rPr>
                        <w:t>DOMANDA DI PARTECIPAZIONE</w:t>
                      </w:r>
                    </w:p>
                    <w:p w14:paraId="0014D19B" w14:textId="77777777" w:rsidR="00823749" w:rsidRDefault="00823749"/>
                  </w:txbxContent>
                </v:textbox>
              </v:shape>
            </w:pict>
          </mc:Fallback>
        </mc:AlternateContent>
      </w:r>
      <w:r w:rsidR="00044B31" w:rsidRPr="0096153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0014D18E" wp14:editId="3E047E4B">
                <wp:simplePos x="0" y="0"/>
                <wp:positionH relativeFrom="column">
                  <wp:posOffset>3185795</wp:posOffset>
                </wp:positionH>
                <wp:positionV relativeFrom="paragraph">
                  <wp:posOffset>-748030</wp:posOffset>
                </wp:positionV>
                <wp:extent cx="2971165" cy="735965"/>
                <wp:effectExtent l="10160" t="8890" r="9525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165" cy="73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4D197" w14:textId="5F68C78C" w:rsidR="00823749" w:rsidRPr="00F52701" w:rsidRDefault="0082374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52701">
                              <w:rPr>
                                <w:rFonts w:asciiTheme="minorHAnsi" w:hAnsiTheme="minorHAnsi" w:cstheme="minorHAnsi"/>
                              </w:rPr>
                              <w:t>DA INSERIRE ALL'INTERNO DELLA BUSTA</w:t>
                            </w:r>
                            <w:r w:rsidR="00AF08C0" w:rsidRPr="00F52701">
                              <w:rPr>
                                <w:rFonts w:asciiTheme="minorHAnsi" w:hAnsiTheme="minorHAnsi" w:cstheme="minorHAnsi"/>
                              </w:rPr>
                              <w:t xml:space="preserve"> “A”</w:t>
                            </w:r>
                            <w:r w:rsidRPr="00F52701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9318BE">
                              <w:rPr>
                                <w:rFonts w:asciiTheme="minorHAnsi" w:hAnsiTheme="minorHAnsi" w:cstheme="minorHAnsi"/>
                              </w:rPr>
                              <w:t>AMM</w:t>
                            </w:r>
                            <w:r w:rsidR="00594008" w:rsidRPr="009318BE">
                              <w:rPr>
                                <w:rFonts w:asciiTheme="minorHAnsi" w:hAnsiTheme="minorHAnsi" w:cstheme="minorHAnsi"/>
                              </w:rPr>
                              <w:t>I</w:t>
                            </w:r>
                            <w:r w:rsidRPr="009318BE">
                              <w:rPr>
                                <w:rFonts w:asciiTheme="minorHAnsi" w:hAnsiTheme="minorHAnsi" w:cstheme="minorHAnsi"/>
                              </w:rPr>
                              <w:t>NISTRATIVA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4D18E" id="Text Box 3" o:spid="_x0000_s1027" type="#_x0000_t202" style="position:absolute;margin-left:250.85pt;margin-top:-58.9pt;width:233.95pt;height:57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">
                <v:textbox>
                  <w:txbxContent>
                    <w:p w14:paraId="0014D197" w14:textId="5F68C78C" w:rsidR="00823749" w:rsidRPr="00F52701" w:rsidRDefault="00823749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F52701">
                        <w:rPr>
                          <w:rFonts w:asciiTheme="minorHAnsi" w:hAnsiTheme="minorHAnsi" w:cstheme="minorHAnsi"/>
                        </w:rPr>
                        <w:t>DA INSERIRE ALL'INTERNO DELLA BUSTA</w:t>
                      </w:r>
                      <w:r w:rsidR="00AF08C0" w:rsidRPr="00F52701">
                        <w:rPr>
                          <w:rFonts w:asciiTheme="minorHAnsi" w:hAnsiTheme="minorHAnsi" w:cstheme="minorHAnsi"/>
                        </w:rPr>
                        <w:t xml:space="preserve"> “A”</w:t>
                      </w:r>
                      <w:r w:rsidRPr="00F52701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9318BE">
                        <w:rPr>
                          <w:rFonts w:asciiTheme="minorHAnsi" w:hAnsiTheme="minorHAnsi" w:cstheme="minorHAnsi"/>
                        </w:rPr>
                        <w:t>AMM</w:t>
                      </w:r>
                      <w:r w:rsidR="00594008" w:rsidRPr="009318BE">
                        <w:rPr>
                          <w:rFonts w:asciiTheme="minorHAnsi" w:hAnsiTheme="minorHAnsi" w:cstheme="minorHAnsi"/>
                        </w:rPr>
                        <w:t>I</w:t>
                      </w:r>
                      <w:r w:rsidRPr="009318BE">
                        <w:rPr>
                          <w:rFonts w:asciiTheme="minorHAnsi" w:hAnsiTheme="minorHAnsi" w:cstheme="minorHAnsi"/>
                        </w:rPr>
                        <w:t>NISTRATIVA</w:t>
                      </w:r>
                    </w:p>
                  </w:txbxContent>
                </v:textbox>
              </v:shape>
            </w:pict>
          </mc:Fallback>
        </mc:AlternateContent>
      </w:r>
    </w:p>
    <w:p w14:paraId="2DA99D4F" w14:textId="77777777" w:rsidR="0096153F" w:rsidRDefault="0096153F">
      <w:pPr>
        <w:ind w:left="5672" w:firstLine="709"/>
        <w:rPr>
          <w:rFonts w:asciiTheme="minorHAnsi" w:hAnsiTheme="minorHAnsi" w:cstheme="minorHAnsi"/>
        </w:rPr>
      </w:pPr>
    </w:p>
    <w:p w14:paraId="0014D11A" w14:textId="7275D642" w:rsidR="00823749" w:rsidRPr="0096153F" w:rsidRDefault="00823749">
      <w:pPr>
        <w:ind w:left="5672" w:firstLine="709"/>
        <w:rPr>
          <w:rFonts w:asciiTheme="minorHAnsi" w:hAnsiTheme="minorHAnsi" w:cstheme="minorHAnsi"/>
        </w:rPr>
      </w:pPr>
      <w:r w:rsidRPr="0096153F">
        <w:rPr>
          <w:rFonts w:asciiTheme="minorHAnsi" w:hAnsiTheme="minorHAnsi" w:cstheme="minorHAnsi"/>
        </w:rPr>
        <w:t>Spett. le</w:t>
      </w:r>
    </w:p>
    <w:p w14:paraId="0014D11B" w14:textId="7E70A890" w:rsidR="00823749" w:rsidRPr="0096153F" w:rsidRDefault="00BE59A5">
      <w:pPr>
        <w:ind w:left="5672" w:firstLine="709"/>
        <w:rPr>
          <w:rFonts w:asciiTheme="minorHAnsi" w:hAnsiTheme="minorHAnsi" w:cstheme="minorHAnsi"/>
        </w:rPr>
      </w:pPr>
      <w:proofErr w:type="spellStart"/>
      <w:r w:rsidRPr="0096153F">
        <w:rPr>
          <w:rFonts w:asciiTheme="minorHAnsi" w:hAnsiTheme="minorHAnsi" w:cstheme="minorHAnsi"/>
        </w:rPr>
        <w:t>Sanitaservice</w:t>
      </w:r>
      <w:proofErr w:type="spellEnd"/>
      <w:r w:rsidRPr="0096153F">
        <w:rPr>
          <w:rFonts w:asciiTheme="minorHAnsi" w:hAnsiTheme="minorHAnsi" w:cstheme="minorHAnsi"/>
        </w:rPr>
        <w:t xml:space="preserve"> ASL FG </w:t>
      </w:r>
      <w:proofErr w:type="spellStart"/>
      <w:r w:rsidRPr="0096153F">
        <w:rPr>
          <w:rFonts w:asciiTheme="minorHAnsi" w:hAnsiTheme="minorHAnsi" w:cstheme="minorHAnsi"/>
        </w:rPr>
        <w:t>srl</w:t>
      </w:r>
      <w:proofErr w:type="spellEnd"/>
    </w:p>
    <w:p w14:paraId="0014D11C" w14:textId="2C9DE2B9" w:rsidR="00823749" w:rsidRPr="0096153F" w:rsidRDefault="00823749">
      <w:pPr>
        <w:ind w:left="5672" w:firstLine="709"/>
        <w:rPr>
          <w:rFonts w:asciiTheme="minorHAnsi" w:hAnsiTheme="minorHAnsi" w:cstheme="minorHAnsi"/>
        </w:rPr>
      </w:pPr>
      <w:r w:rsidRPr="0096153F">
        <w:rPr>
          <w:rFonts w:asciiTheme="minorHAnsi" w:hAnsiTheme="minorHAnsi" w:cstheme="minorHAnsi"/>
        </w:rPr>
        <w:t>Via</w:t>
      </w:r>
      <w:r w:rsidR="009318BE">
        <w:rPr>
          <w:rFonts w:asciiTheme="minorHAnsi" w:hAnsiTheme="minorHAnsi" w:cstheme="minorHAnsi"/>
        </w:rPr>
        <w:t xml:space="preserve"> Michele</w:t>
      </w:r>
      <w:r w:rsidRPr="0096153F">
        <w:rPr>
          <w:rFonts w:asciiTheme="minorHAnsi" w:hAnsiTheme="minorHAnsi" w:cstheme="minorHAnsi"/>
        </w:rPr>
        <w:t xml:space="preserve"> </w:t>
      </w:r>
      <w:r w:rsidR="00BE59A5" w:rsidRPr="0096153F">
        <w:rPr>
          <w:rFonts w:asciiTheme="minorHAnsi" w:hAnsiTheme="minorHAnsi" w:cstheme="minorHAnsi"/>
        </w:rPr>
        <w:t>Protano</w:t>
      </w:r>
      <w:r w:rsidR="009318BE">
        <w:rPr>
          <w:rFonts w:asciiTheme="minorHAnsi" w:hAnsiTheme="minorHAnsi" w:cstheme="minorHAnsi"/>
        </w:rPr>
        <w:t>,</w:t>
      </w:r>
      <w:r w:rsidRPr="0096153F">
        <w:rPr>
          <w:rFonts w:asciiTheme="minorHAnsi" w:hAnsiTheme="minorHAnsi" w:cstheme="minorHAnsi"/>
        </w:rPr>
        <w:t xml:space="preserve"> 13 </w:t>
      </w:r>
    </w:p>
    <w:p w14:paraId="0014D11D" w14:textId="5F79CB85" w:rsidR="00261021" w:rsidRPr="0096153F" w:rsidRDefault="00823749" w:rsidP="00D25BD9">
      <w:pPr>
        <w:ind w:left="4164"/>
        <w:rPr>
          <w:rFonts w:asciiTheme="minorHAnsi" w:hAnsiTheme="minorHAnsi" w:cstheme="minorHAnsi"/>
        </w:rPr>
      </w:pPr>
      <w:r w:rsidRPr="0096153F">
        <w:rPr>
          <w:rFonts w:asciiTheme="minorHAnsi" w:hAnsiTheme="minorHAnsi" w:cstheme="minorHAnsi"/>
        </w:rPr>
        <w:tab/>
      </w:r>
      <w:r w:rsidRPr="0096153F">
        <w:rPr>
          <w:rFonts w:asciiTheme="minorHAnsi" w:hAnsiTheme="minorHAnsi" w:cstheme="minorHAnsi"/>
        </w:rPr>
        <w:tab/>
      </w:r>
      <w:r w:rsidRPr="0096153F">
        <w:rPr>
          <w:rFonts w:asciiTheme="minorHAnsi" w:hAnsiTheme="minorHAnsi" w:cstheme="minorHAnsi"/>
        </w:rPr>
        <w:tab/>
      </w:r>
      <w:r w:rsidRPr="0096153F">
        <w:rPr>
          <w:rFonts w:asciiTheme="minorHAnsi" w:hAnsiTheme="minorHAnsi" w:cstheme="minorHAnsi"/>
        </w:rPr>
        <w:tab/>
      </w:r>
      <w:r w:rsidRPr="0096153F">
        <w:rPr>
          <w:rFonts w:asciiTheme="minorHAnsi" w:hAnsiTheme="minorHAnsi" w:cstheme="minorHAnsi"/>
        </w:rPr>
        <w:tab/>
      </w:r>
      <w:r w:rsidRPr="0096153F">
        <w:rPr>
          <w:rFonts w:asciiTheme="minorHAnsi" w:hAnsiTheme="minorHAnsi" w:cstheme="minorHAnsi"/>
        </w:rPr>
        <w:tab/>
      </w:r>
      <w:r w:rsidRPr="0096153F">
        <w:rPr>
          <w:rFonts w:asciiTheme="minorHAnsi" w:hAnsiTheme="minorHAnsi" w:cstheme="minorHAnsi"/>
        </w:rPr>
        <w:tab/>
        <w:t xml:space="preserve">  </w:t>
      </w:r>
      <w:r w:rsidR="00BE59A5" w:rsidRPr="0096153F">
        <w:rPr>
          <w:rFonts w:asciiTheme="minorHAnsi" w:hAnsiTheme="minorHAnsi" w:cstheme="minorHAnsi"/>
        </w:rPr>
        <w:t>71121 Foggia (FG)</w:t>
      </w:r>
    </w:p>
    <w:p w14:paraId="0014D11E" w14:textId="77777777" w:rsidR="00DA15EE" w:rsidRPr="0096153F" w:rsidRDefault="00DA15EE" w:rsidP="00D25BD9">
      <w:pPr>
        <w:ind w:left="4164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14D11F" w14:textId="77777777" w:rsidR="006136B6" w:rsidRPr="0096153F" w:rsidRDefault="006136B6" w:rsidP="00D25BD9">
      <w:pPr>
        <w:ind w:left="4164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14D120" w14:textId="77777777" w:rsidR="00380BF1" w:rsidRPr="0096153F" w:rsidRDefault="00380BF1" w:rsidP="00D25BD9">
      <w:pPr>
        <w:ind w:left="4164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14D121" w14:textId="77777777" w:rsidR="00380BF1" w:rsidRPr="00BB0FA1" w:rsidRDefault="00380BF1" w:rsidP="00D25BD9">
      <w:pPr>
        <w:ind w:left="4164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014D122" w14:textId="77777777" w:rsidR="00694AA0" w:rsidRPr="00BB0FA1" w:rsidRDefault="006136B6" w:rsidP="00D47E70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 xml:space="preserve">II/La sottoscritto/a _______________________________________________________, </w:t>
      </w:r>
    </w:p>
    <w:p w14:paraId="0014D123" w14:textId="77777777" w:rsidR="00694AA0" w:rsidRPr="00BB0FA1" w:rsidRDefault="006136B6" w:rsidP="00D47E70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nato/a ____________</w:t>
      </w:r>
      <w:proofErr w:type="gramStart"/>
      <w:r w:rsidRPr="00BB0FA1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BB0FA1">
        <w:rPr>
          <w:rFonts w:asciiTheme="minorHAnsi" w:hAnsiTheme="minorHAnsi" w:cstheme="minorHAnsi"/>
          <w:sz w:val="22"/>
          <w:szCs w:val="22"/>
        </w:rPr>
        <w:t xml:space="preserve">_________) il _________________, </w:t>
      </w:r>
    </w:p>
    <w:p w14:paraId="0014D124" w14:textId="77777777" w:rsidR="00694AA0" w:rsidRPr="00BB0FA1" w:rsidRDefault="006136B6" w:rsidP="00D47E70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 xml:space="preserve">residente a ________________________ _____________________ (______), </w:t>
      </w:r>
      <w:proofErr w:type="spellStart"/>
      <w:r w:rsidRPr="00BB0FA1">
        <w:rPr>
          <w:rFonts w:asciiTheme="minorHAnsi" w:hAnsiTheme="minorHAnsi" w:cstheme="minorHAnsi"/>
          <w:sz w:val="22"/>
          <w:szCs w:val="22"/>
        </w:rPr>
        <w:t>c.a.p.</w:t>
      </w:r>
      <w:proofErr w:type="spellEnd"/>
      <w:r w:rsidRPr="00BB0FA1">
        <w:rPr>
          <w:rFonts w:asciiTheme="minorHAnsi" w:hAnsiTheme="minorHAnsi" w:cstheme="minorHAnsi"/>
          <w:sz w:val="22"/>
          <w:szCs w:val="22"/>
        </w:rPr>
        <w:t xml:space="preserve"> ___________, </w:t>
      </w:r>
    </w:p>
    <w:p w14:paraId="0014D125" w14:textId="77777777" w:rsidR="00694AA0" w:rsidRPr="00BB0FA1" w:rsidRDefault="006136B6" w:rsidP="00D47E70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 xml:space="preserve">in via ____________________________________ n. ________, </w:t>
      </w:r>
    </w:p>
    <w:p w14:paraId="0014D126" w14:textId="77777777" w:rsidR="00B85C4E" w:rsidRPr="00BB0FA1" w:rsidRDefault="006136B6" w:rsidP="00D47E70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codice f</w:t>
      </w:r>
      <w:r w:rsidR="00694AA0" w:rsidRPr="00BB0FA1">
        <w:rPr>
          <w:rFonts w:asciiTheme="minorHAnsi" w:hAnsiTheme="minorHAnsi" w:cstheme="minorHAnsi"/>
          <w:sz w:val="22"/>
          <w:szCs w:val="22"/>
        </w:rPr>
        <w:t>iscale n. ____________________</w:t>
      </w:r>
    </w:p>
    <w:p w14:paraId="0014D133" w14:textId="77777777" w:rsidR="002959C0" w:rsidRPr="00BB0FA1" w:rsidRDefault="002959C0" w:rsidP="006D5443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014D134" w14:textId="6D152D98" w:rsidR="005B319D" w:rsidRPr="00BB0FA1" w:rsidRDefault="00263212" w:rsidP="00263212">
      <w:pPr>
        <w:autoSpaceDE w:val="0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B0FA1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2200FB17" w14:textId="01B1075F" w:rsidR="00263212" w:rsidRPr="00BB0FA1" w:rsidRDefault="00263212" w:rsidP="00263212">
      <w:pPr>
        <w:autoSpaceDE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Di partecipare:</w:t>
      </w:r>
    </w:p>
    <w:p w14:paraId="0014D136" w14:textId="5939665F" w:rsidR="00694AA0" w:rsidRPr="00BB0FA1" w:rsidRDefault="00263212" w:rsidP="00263212">
      <w:pPr>
        <w:pStyle w:val="Paragrafoelenco"/>
        <w:numPr>
          <w:ilvl w:val="0"/>
          <w:numId w:val="17"/>
        </w:num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i</w:t>
      </w:r>
      <w:r w:rsidR="008B7FB4" w:rsidRPr="00BB0FA1">
        <w:rPr>
          <w:rFonts w:asciiTheme="minorHAnsi" w:hAnsiTheme="minorHAnsi" w:cstheme="minorHAnsi"/>
          <w:sz w:val="22"/>
          <w:szCs w:val="22"/>
        </w:rPr>
        <w:t xml:space="preserve">n qualità di </w:t>
      </w:r>
      <w:r w:rsidR="006136B6" w:rsidRPr="00BB0FA1">
        <w:rPr>
          <w:rFonts w:asciiTheme="minorHAnsi" w:hAnsiTheme="minorHAnsi" w:cstheme="minorHAnsi"/>
          <w:sz w:val="22"/>
          <w:szCs w:val="22"/>
        </w:rPr>
        <w:t>legale rappr</w:t>
      </w:r>
      <w:r w:rsidR="002959C0" w:rsidRPr="00BB0FA1">
        <w:rPr>
          <w:rFonts w:asciiTheme="minorHAnsi" w:hAnsiTheme="minorHAnsi" w:cstheme="minorHAnsi"/>
          <w:sz w:val="22"/>
          <w:szCs w:val="22"/>
        </w:rPr>
        <w:t xml:space="preserve">esentante della </w:t>
      </w:r>
      <w:r w:rsidR="00694AA0" w:rsidRPr="00BB0FA1">
        <w:rPr>
          <w:rFonts w:asciiTheme="minorHAnsi" w:hAnsiTheme="minorHAnsi" w:cstheme="minorHAnsi"/>
          <w:sz w:val="22"/>
          <w:szCs w:val="22"/>
        </w:rPr>
        <w:t>persona giuridica</w:t>
      </w:r>
      <w:r w:rsidRPr="00BB0FA1">
        <w:rPr>
          <w:rFonts w:asciiTheme="minorHAnsi" w:hAnsiTheme="minorHAnsi" w:cstheme="minorHAnsi"/>
          <w:sz w:val="22"/>
          <w:szCs w:val="22"/>
        </w:rPr>
        <w:t>:</w:t>
      </w:r>
    </w:p>
    <w:p w14:paraId="0014D137" w14:textId="77777777" w:rsidR="009A5A5E" w:rsidRPr="00BB0FA1" w:rsidRDefault="00694AA0" w:rsidP="00263212">
      <w:pPr>
        <w:autoSpaceDE w:val="0"/>
        <w:spacing w:line="360" w:lineRule="auto"/>
        <w:ind w:left="626" w:firstLine="63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d</w:t>
      </w:r>
      <w:r w:rsidR="005B319D" w:rsidRPr="00BB0FA1">
        <w:rPr>
          <w:rFonts w:asciiTheme="minorHAnsi" w:hAnsiTheme="minorHAnsi" w:cstheme="minorHAnsi"/>
          <w:sz w:val="22"/>
          <w:szCs w:val="22"/>
        </w:rPr>
        <w:t>enominazione</w:t>
      </w:r>
      <w:r w:rsidR="006136B6" w:rsidRPr="00BB0FA1">
        <w:rPr>
          <w:rFonts w:asciiTheme="minorHAnsi" w:hAnsiTheme="minorHAnsi" w:cstheme="minorHAnsi"/>
          <w:sz w:val="22"/>
          <w:szCs w:val="22"/>
        </w:rPr>
        <w:t>___________________</w:t>
      </w:r>
      <w:r w:rsidR="009A5A5E" w:rsidRPr="00BB0FA1">
        <w:rPr>
          <w:rFonts w:asciiTheme="minorHAnsi" w:hAnsiTheme="minorHAnsi" w:cstheme="minorHAnsi"/>
          <w:sz w:val="22"/>
          <w:szCs w:val="22"/>
        </w:rPr>
        <w:t>__________________________</w:t>
      </w:r>
    </w:p>
    <w:p w14:paraId="0014D138" w14:textId="77777777" w:rsidR="009A5A5E" w:rsidRPr="00BB0FA1" w:rsidRDefault="00235E77" w:rsidP="00263212">
      <w:pPr>
        <w:autoSpaceDE w:val="0"/>
        <w:spacing w:line="360" w:lineRule="auto"/>
        <w:ind w:left="563" w:firstLine="126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c</w:t>
      </w:r>
      <w:r w:rsidR="006136B6" w:rsidRPr="00BB0FA1">
        <w:rPr>
          <w:rFonts w:asciiTheme="minorHAnsi" w:hAnsiTheme="minorHAnsi" w:cstheme="minorHAnsi"/>
          <w:sz w:val="22"/>
          <w:szCs w:val="22"/>
        </w:rPr>
        <w:t>on sede in ______________________</w:t>
      </w:r>
      <w:r w:rsidR="002959C0" w:rsidRPr="00BB0FA1">
        <w:rPr>
          <w:rFonts w:asciiTheme="minorHAnsi" w:hAnsiTheme="minorHAnsi" w:cstheme="minorHAnsi"/>
          <w:sz w:val="22"/>
          <w:szCs w:val="22"/>
        </w:rPr>
        <w:t>____________________</w:t>
      </w:r>
      <w:r w:rsidR="005B319D" w:rsidRPr="00BB0FA1">
        <w:rPr>
          <w:rFonts w:asciiTheme="minorHAnsi" w:hAnsiTheme="minorHAnsi" w:cstheme="minorHAnsi"/>
          <w:sz w:val="22"/>
          <w:szCs w:val="22"/>
        </w:rPr>
        <w:t>______</w:t>
      </w:r>
      <w:r w:rsidR="006136B6" w:rsidRPr="00BB0FA1">
        <w:rPr>
          <w:rFonts w:asciiTheme="minorHAnsi" w:hAnsiTheme="minorHAnsi" w:cstheme="minorHAnsi"/>
          <w:sz w:val="22"/>
          <w:szCs w:val="22"/>
        </w:rPr>
        <w:t>,</w:t>
      </w:r>
    </w:p>
    <w:p w14:paraId="0014D139" w14:textId="77777777" w:rsidR="00235E77" w:rsidRPr="00BB0FA1" w:rsidRDefault="006136B6" w:rsidP="00263212">
      <w:pPr>
        <w:autoSpaceDE w:val="0"/>
        <w:spacing w:line="360" w:lineRule="auto"/>
        <w:ind w:left="500" w:firstLine="19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via ___________________________</w:t>
      </w:r>
      <w:r w:rsidR="005B319D" w:rsidRPr="00BB0FA1">
        <w:rPr>
          <w:rFonts w:asciiTheme="minorHAnsi" w:hAnsiTheme="minorHAnsi" w:cstheme="minorHAnsi"/>
          <w:sz w:val="22"/>
          <w:szCs w:val="22"/>
        </w:rPr>
        <w:t>___________________</w:t>
      </w:r>
      <w:r w:rsidRPr="00BB0FA1">
        <w:rPr>
          <w:rFonts w:asciiTheme="minorHAnsi" w:hAnsiTheme="minorHAnsi" w:cstheme="minorHAnsi"/>
          <w:sz w:val="22"/>
          <w:szCs w:val="22"/>
        </w:rPr>
        <w:t xml:space="preserve">n._______, </w:t>
      </w:r>
    </w:p>
    <w:p w14:paraId="0014D13A" w14:textId="77777777" w:rsidR="009A5A5E" w:rsidRPr="00BB0FA1" w:rsidRDefault="006136B6" w:rsidP="00263212">
      <w:pPr>
        <w:autoSpaceDE w:val="0"/>
        <w:spacing w:line="360" w:lineRule="auto"/>
        <w:ind w:left="437" w:firstLine="257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codice fiscale _________________________</w:t>
      </w:r>
      <w:r w:rsidR="005B319D" w:rsidRPr="00BB0FA1">
        <w:rPr>
          <w:rFonts w:asciiTheme="minorHAnsi" w:hAnsiTheme="minorHAnsi" w:cstheme="minorHAnsi"/>
          <w:sz w:val="22"/>
          <w:szCs w:val="22"/>
        </w:rPr>
        <w:t>_____________________</w:t>
      </w:r>
      <w:r w:rsidRPr="00BB0FA1">
        <w:rPr>
          <w:rFonts w:asciiTheme="minorHAnsi" w:hAnsiTheme="minorHAnsi" w:cstheme="minorHAnsi"/>
          <w:sz w:val="22"/>
          <w:szCs w:val="22"/>
        </w:rPr>
        <w:t>,</w:t>
      </w:r>
    </w:p>
    <w:p w14:paraId="0014D13B" w14:textId="77777777" w:rsidR="00235E77" w:rsidRPr="00BB0FA1" w:rsidRDefault="006136B6" w:rsidP="00263212">
      <w:pPr>
        <w:autoSpaceDE w:val="0"/>
        <w:spacing w:line="360" w:lineRule="auto"/>
        <w:ind w:left="721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partita I.V.A _______________________</w:t>
      </w:r>
      <w:r w:rsidR="005B319D" w:rsidRPr="00BB0FA1">
        <w:rPr>
          <w:rFonts w:asciiTheme="minorHAnsi" w:hAnsiTheme="minorHAnsi" w:cstheme="minorHAnsi"/>
          <w:sz w:val="22"/>
          <w:szCs w:val="22"/>
        </w:rPr>
        <w:t>________________________</w:t>
      </w:r>
      <w:r w:rsidRPr="00BB0FA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014D13C" w14:textId="77777777" w:rsidR="009A5A5E" w:rsidRPr="00BB0FA1" w:rsidRDefault="006136B6" w:rsidP="00745E8A">
      <w:pPr>
        <w:autoSpaceDE w:val="0"/>
        <w:spacing w:line="360" w:lineRule="auto"/>
        <w:ind w:left="658" w:firstLine="63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 xml:space="preserve">telefono _______________ </w:t>
      </w:r>
      <w:proofErr w:type="spellStart"/>
      <w:r w:rsidR="005B319D" w:rsidRPr="00BB0FA1">
        <w:rPr>
          <w:rFonts w:asciiTheme="minorHAnsi" w:hAnsiTheme="minorHAnsi" w:cstheme="minorHAnsi"/>
          <w:sz w:val="22"/>
          <w:szCs w:val="22"/>
        </w:rPr>
        <w:t>cell</w:t>
      </w:r>
      <w:proofErr w:type="spellEnd"/>
      <w:r w:rsidR="005B319D" w:rsidRPr="00BB0FA1">
        <w:rPr>
          <w:rFonts w:asciiTheme="minorHAnsi" w:hAnsiTheme="minorHAnsi" w:cstheme="minorHAnsi"/>
          <w:sz w:val="22"/>
          <w:szCs w:val="22"/>
        </w:rPr>
        <w:t>.________________________________,</w:t>
      </w:r>
      <w:r w:rsidRPr="00BB0F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14D13D" w14:textId="77777777" w:rsidR="009A5A5E" w:rsidRPr="00BB0FA1" w:rsidRDefault="006136B6" w:rsidP="00263212">
      <w:pPr>
        <w:autoSpaceDE w:val="0"/>
        <w:spacing w:line="360" w:lineRule="auto"/>
        <w:ind w:left="595" w:firstLine="99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e-mail _______________________</w:t>
      </w:r>
      <w:r w:rsidR="009A5A5E" w:rsidRPr="00BB0FA1">
        <w:rPr>
          <w:rFonts w:asciiTheme="minorHAnsi" w:hAnsiTheme="minorHAnsi" w:cstheme="minorHAnsi"/>
          <w:sz w:val="22"/>
          <w:szCs w:val="22"/>
        </w:rPr>
        <w:t>_____________</w:t>
      </w:r>
      <w:r w:rsidR="005B319D" w:rsidRPr="00BB0FA1">
        <w:rPr>
          <w:rFonts w:asciiTheme="minorHAnsi" w:hAnsiTheme="minorHAnsi" w:cstheme="minorHAnsi"/>
          <w:sz w:val="22"/>
          <w:szCs w:val="22"/>
        </w:rPr>
        <w:t>________________</w:t>
      </w:r>
      <w:r w:rsidR="009A5A5E" w:rsidRPr="00BB0FA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014D13E" w14:textId="77777777" w:rsidR="009A5A5E" w:rsidRPr="00BB0FA1" w:rsidRDefault="009A5A5E" w:rsidP="00263212">
      <w:pPr>
        <w:autoSpaceDE w:val="0"/>
        <w:spacing w:line="360" w:lineRule="auto"/>
        <w:ind w:left="879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PEC</w:t>
      </w:r>
      <w:r w:rsidR="006136B6" w:rsidRPr="00BB0FA1">
        <w:rPr>
          <w:rFonts w:asciiTheme="minorHAnsi" w:hAnsiTheme="minorHAnsi" w:cstheme="minorHAnsi"/>
          <w:sz w:val="22"/>
          <w:szCs w:val="22"/>
        </w:rPr>
        <w:t>___________________________________</w:t>
      </w:r>
      <w:r w:rsidR="005B319D" w:rsidRPr="00BB0FA1">
        <w:rPr>
          <w:rFonts w:asciiTheme="minorHAnsi" w:hAnsiTheme="minorHAnsi" w:cstheme="minorHAnsi"/>
          <w:sz w:val="22"/>
          <w:szCs w:val="22"/>
        </w:rPr>
        <w:t>___________________</w:t>
      </w:r>
      <w:r w:rsidR="006136B6" w:rsidRPr="00BB0FA1">
        <w:rPr>
          <w:rFonts w:asciiTheme="minorHAnsi" w:hAnsiTheme="minorHAnsi" w:cstheme="minorHAnsi"/>
          <w:sz w:val="22"/>
          <w:szCs w:val="22"/>
        </w:rPr>
        <w:t>,</w:t>
      </w:r>
    </w:p>
    <w:p w14:paraId="0014D141" w14:textId="77777777" w:rsidR="009A5A5E" w:rsidRPr="00BB0FA1" w:rsidRDefault="009A5A5E" w:rsidP="006D5443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C4DDB1F" w14:textId="373263FF" w:rsidR="00594008" w:rsidRPr="00BB0FA1" w:rsidRDefault="006136B6" w:rsidP="006D5443">
      <w:pPr>
        <w:autoSpaceDE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ai sensi e per gli effetti dell’art. 76 del d.P.R. n. 445/2000, consapevole della responsabilità e delle conseguenze, civili e penali, previste in caso di rilascio di dichiarazioni mendaci e/o di</w:t>
      </w:r>
      <w:r w:rsidR="00235E77" w:rsidRPr="00BB0FA1">
        <w:rPr>
          <w:rFonts w:asciiTheme="minorHAnsi" w:hAnsiTheme="minorHAnsi" w:cstheme="minorHAnsi"/>
          <w:sz w:val="22"/>
          <w:szCs w:val="22"/>
        </w:rPr>
        <w:t xml:space="preserve"> formazione di atti falsi e/o d’uso degli stessi; </w:t>
      </w:r>
    </w:p>
    <w:p w14:paraId="0014D144" w14:textId="07C45A48" w:rsidR="00235E77" w:rsidRPr="00BB0FA1" w:rsidRDefault="00235E77" w:rsidP="006D5443">
      <w:pPr>
        <w:autoSpaceDE w:val="0"/>
        <w:spacing w:after="120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B0FA1">
        <w:rPr>
          <w:rFonts w:asciiTheme="minorHAnsi" w:hAnsiTheme="minorHAnsi" w:cstheme="minorHAnsi"/>
          <w:b/>
          <w:bCs/>
          <w:sz w:val="22"/>
          <w:szCs w:val="22"/>
        </w:rPr>
        <w:t>CHIEDE</w:t>
      </w:r>
    </w:p>
    <w:p w14:paraId="0014D147" w14:textId="45546D45" w:rsidR="00694AA0" w:rsidRPr="00BB0FA1" w:rsidRDefault="00235E77" w:rsidP="006D5443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 xml:space="preserve">di essere ammesso all’asta pubblica per </w:t>
      </w:r>
      <w:r w:rsidR="006C5A33" w:rsidRPr="00BB0FA1">
        <w:rPr>
          <w:rFonts w:asciiTheme="minorHAnsi" w:hAnsiTheme="minorHAnsi" w:cstheme="minorHAnsi"/>
          <w:sz w:val="22"/>
          <w:szCs w:val="22"/>
        </w:rPr>
        <w:t>le autoambulanze usate</w:t>
      </w:r>
      <w:r w:rsidRPr="00BB0FA1">
        <w:rPr>
          <w:rFonts w:asciiTheme="minorHAnsi" w:hAnsiTheme="minorHAnsi" w:cstheme="minorHAnsi"/>
          <w:sz w:val="22"/>
          <w:szCs w:val="22"/>
        </w:rPr>
        <w:t xml:space="preserve"> di proprietà di </w:t>
      </w:r>
      <w:proofErr w:type="spellStart"/>
      <w:r w:rsidR="006C5A33" w:rsidRPr="00BB0FA1">
        <w:rPr>
          <w:rFonts w:asciiTheme="minorHAnsi" w:hAnsiTheme="minorHAnsi" w:cstheme="minorHAnsi"/>
          <w:sz w:val="22"/>
          <w:szCs w:val="22"/>
        </w:rPr>
        <w:t>Sanitaservice</w:t>
      </w:r>
      <w:proofErr w:type="spellEnd"/>
      <w:r w:rsidR="006C5A33" w:rsidRPr="00BB0FA1">
        <w:rPr>
          <w:rFonts w:asciiTheme="minorHAnsi" w:hAnsiTheme="minorHAnsi" w:cstheme="minorHAnsi"/>
          <w:sz w:val="22"/>
          <w:szCs w:val="22"/>
        </w:rPr>
        <w:t xml:space="preserve"> ASL FG </w:t>
      </w:r>
      <w:r w:rsidR="00594008" w:rsidRPr="00BB0FA1">
        <w:rPr>
          <w:rFonts w:asciiTheme="minorHAnsi" w:hAnsiTheme="minorHAnsi" w:cstheme="minorHAnsi"/>
          <w:sz w:val="22"/>
          <w:szCs w:val="22"/>
        </w:rPr>
        <w:t>S.r.l.</w:t>
      </w:r>
      <w:r w:rsidR="006C5A33" w:rsidRPr="00BB0FA1">
        <w:rPr>
          <w:rFonts w:asciiTheme="minorHAnsi" w:hAnsiTheme="minorHAnsi" w:cstheme="minorHAnsi"/>
          <w:sz w:val="22"/>
          <w:szCs w:val="22"/>
        </w:rPr>
        <w:t xml:space="preserve"> </w:t>
      </w:r>
      <w:r w:rsidR="00694AA0" w:rsidRPr="00BB0FA1">
        <w:rPr>
          <w:rFonts w:asciiTheme="minorHAnsi" w:hAnsiTheme="minorHAnsi" w:cstheme="minorHAnsi"/>
          <w:sz w:val="22"/>
          <w:szCs w:val="22"/>
        </w:rPr>
        <w:t>e, sotto la propria responsabilità,</w:t>
      </w:r>
    </w:p>
    <w:p w14:paraId="569D2EF5" w14:textId="77777777" w:rsidR="00594008" w:rsidRPr="00BB0FA1" w:rsidRDefault="00594008" w:rsidP="00C338EA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014D149" w14:textId="2F3B41DD" w:rsidR="005B319D" w:rsidRPr="00BB0FA1" w:rsidRDefault="00694AA0" w:rsidP="006D5443">
      <w:pPr>
        <w:autoSpaceDE w:val="0"/>
        <w:spacing w:after="120"/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B0FA1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0014D14A" w14:textId="0BA0522D" w:rsidR="00DC7E60" w:rsidRPr="00BB0FA1" w:rsidRDefault="00DC7E60" w:rsidP="00D47E70">
      <w:pPr>
        <w:pStyle w:val="Paragrafoelenco"/>
        <w:numPr>
          <w:ilvl w:val="1"/>
          <w:numId w:val="13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 xml:space="preserve">Di aver preso visione diretta </w:t>
      </w:r>
      <w:r w:rsidR="00A45AFF" w:rsidRPr="00BB0FA1">
        <w:rPr>
          <w:rFonts w:asciiTheme="minorHAnsi" w:hAnsiTheme="minorHAnsi" w:cstheme="minorHAnsi"/>
          <w:sz w:val="22"/>
          <w:szCs w:val="22"/>
        </w:rPr>
        <w:t>d</w:t>
      </w:r>
      <w:r w:rsidR="00955B38" w:rsidRPr="00BB0FA1">
        <w:rPr>
          <w:rFonts w:asciiTheme="minorHAnsi" w:hAnsiTheme="minorHAnsi" w:cstheme="minorHAnsi"/>
          <w:sz w:val="22"/>
          <w:szCs w:val="22"/>
        </w:rPr>
        <w:t>i tutti i veicoli</w:t>
      </w:r>
      <w:r w:rsidRPr="00BB0FA1">
        <w:rPr>
          <w:rFonts w:asciiTheme="minorHAnsi" w:hAnsiTheme="minorHAnsi" w:cstheme="minorHAnsi"/>
          <w:sz w:val="22"/>
          <w:szCs w:val="22"/>
        </w:rPr>
        <w:t xml:space="preserve"> </w:t>
      </w:r>
      <w:r w:rsidR="00CC60F8" w:rsidRPr="00BB0FA1">
        <w:rPr>
          <w:rFonts w:asciiTheme="minorHAnsi" w:hAnsiTheme="minorHAnsi" w:cstheme="minorHAnsi"/>
          <w:sz w:val="22"/>
          <w:szCs w:val="22"/>
        </w:rPr>
        <w:t xml:space="preserve">durante il </w:t>
      </w:r>
      <w:r w:rsidRPr="00BB0FA1">
        <w:rPr>
          <w:rFonts w:asciiTheme="minorHAnsi" w:hAnsiTheme="minorHAnsi" w:cstheme="minorHAnsi"/>
          <w:sz w:val="22"/>
          <w:szCs w:val="22"/>
        </w:rPr>
        <w:t>sopralluogo</w:t>
      </w:r>
      <w:r w:rsidR="00CC60F8" w:rsidRPr="00BB0FA1">
        <w:rPr>
          <w:rFonts w:asciiTheme="minorHAnsi" w:hAnsiTheme="minorHAnsi" w:cstheme="minorHAnsi"/>
          <w:sz w:val="22"/>
          <w:szCs w:val="22"/>
        </w:rPr>
        <w:t xml:space="preserve"> effettuato in data </w:t>
      </w:r>
      <w:r w:rsidR="00CC60F8" w:rsidRPr="000C589E">
        <w:rPr>
          <w:rFonts w:asciiTheme="minorHAnsi" w:hAnsiTheme="minorHAnsi" w:cstheme="minorHAnsi"/>
          <w:sz w:val="22"/>
          <w:szCs w:val="22"/>
        </w:rPr>
        <w:t>………………</w:t>
      </w:r>
      <w:r w:rsidRPr="000C589E">
        <w:rPr>
          <w:rFonts w:asciiTheme="minorHAnsi" w:hAnsiTheme="minorHAnsi" w:cstheme="minorHAnsi"/>
          <w:sz w:val="22"/>
          <w:szCs w:val="22"/>
        </w:rPr>
        <w:t>,</w:t>
      </w:r>
      <w:r w:rsidRPr="00BB0FA1">
        <w:rPr>
          <w:rFonts w:asciiTheme="minorHAnsi" w:hAnsiTheme="minorHAnsi" w:cstheme="minorHAnsi"/>
          <w:sz w:val="22"/>
          <w:szCs w:val="22"/>
        </w:rPr>
        <w:t xml:space="preserve"> e di accettare l’acquisto del</w:t>
      </w:r>
      <w:r w:rsidR="00594008" w:rsidRPr="00BB0FA1">
        <w:rPr>
          <w:rFonts w:asciiTheme="minorHAnsi" w:hAnsiTheme="minorHAnsi" w:cstheme="minorHAnsi"/>
          <w:sz w:val="22"/>
          <w:szCs w:val="22"/>
        </w:rPr>
        <w:t>l</w:t>
      </w:r>
      <w:r w:rsidR="006D5443" w:rsidRPr="00BB0FA1">
        <w:rPr>
          <w:rFonts w:asciiTheme="minorHAnsi" w:hAnsiTheme="minorHAnsi" w:cstheme="minorHAnsi"/>
          <w:sz w:val="22"/>
          <w:szCs w:val="22"/>
        </w:rPr>
        <w:t xml:space="preserve">e </w:t>
      </w:r>
      <w:r w:rsidR="000D0CD4">
        <w:rPr>
          <w:rFonts w:asciiTheme="minorHAnsi" w:hAnsiTheme="minorHAnsi" w:cstheme="minorHAnsi"/>
          <w:sz w:val="22"/>
          <w:szCs w:val="22"/>
        </w:rPr>
        <w:t>n.1</w:t>
      </w:r>
      <w:r w:rsidR="00E435E8">
        <w:rPr>
          <w:rFonts w:asciiTheme="minorHAnsi" w:hAnsiTheme="minorHAnsi" w:cstheme="minorHAnsi"/>
          <w:sz w:val="22"/>
          <w:szCs w:val="22"/>
        </w:rPr>
        <w:t>0</w:t>
      </w:r>
      <w:r w:rsidR="00CC60F8" w:rsidRPr="00BB0FA1">
        <w:rPr>
          <w:rFonts w:asciiTheme="minorHAnsi" w:hAnsiTheme="minorHAnsi" w:cstheme="minorHAnsi"/>
          <w:sz w:val="22"/>
          <w:szCs w:val="22"/>
        </w:rPr>
        <w:t xml:space="preserve"> autoambulan</w:t>
      </w:r>
      <w:r w:rsidR="000E7211" w:rsidRPr="00BB0FA1">
        <w:rPr>
          <w:rFonts w:asciiTheme="minorHAnsi" w:hAnsiTheme="minorHAnsi" w:cstheme="minorHAnsi"/>
          <w:sz w:val="22"/>
          <w:szCs w:val="22"/>
        </w:rPr>
        <w:t>ze usate</w:t>
      </w:r>
      <w:r w:rsidRPr="00BB0FA1">
        <w:rPr>
          <w:sz w:val="22"/>
          <w:szCs w:val="22"/>
        </w:rPr>
        <w:t xml:space="preserve"> </w:t>
      </w:r>
      <w:r w:rsidRPr="00BB0FA1">
        <w:rPr>
          <w:rFonts w:asciiTheme="minorHAnsi" w:hAnsiTheme="minorHAnsi" w:cstheme="minorHAnsi"/>
          <w:sz w:val="22"/>
          <w:szCs w:val="22"/>
        </w:rPr>
        <w:t>nello stato di fatto e di diritto in cui si trovano;</w:t>
      </w:r>
    </w:p>
    <w:p w14:paraId="0014D14B" w14:textId="2A578C22" w:rsidR="00DC7E60" w:rsidRPr="00BB0FA1" w:rsidRDefault="006D5443" w:rsidP="00D47E70">
      <w:pPr>
        <w:pStyle w:val="Paragrafoelenco"/>
        <w:numPr>
          <w:ilvl w:val="1"/>
          <w:numId w:val="13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d</w:t>
      </w:r>
      <w:r w:rsidR="00DC7E60" w:rsidRPr="00BB0FA1">
        <w:rPr>
          <w:rFonts w:asciiTheme="minorHAnsi" w:hAnsiTheme="minorHAnsi" w:cstheme="minorHAnsi"/>
          <w:sz w:val="22"/>
          <w:szCs w:val="22"/>
        </w:rPr>
        <w:t xml:space="preserve">i aver preso conoscenza nel complesso di tutte le circostanze generali, particolari e locali, nessuna esclusa ed eccettuata, che possono aver </w:t>
      </w:r>
      <w:r w:rsidR="00DC7E60" w:rsidRPr="00F70255">
        <w:rPr>
          <w:rFonts w:asciiTheme="minorHAnsi" w:hAnsiTheme="minorHAnsi" w:cstheme="minorHAnsi"/>
          <w:sz w:val="22"/>
          <w:szCs w:val="22"/>
        </w:rPr>
        <w:t>influito o</w:t>
      </w:r>
      <w:r w:rsidR="00594008" w:rsidRPr="00F70255">
        <w:rPr>
          <w:rFonts w:asciiTheme="minorHAnsi" w:hAnsiTheme="minorHAnsi" w:cstheme="minorHAnsi"/>
          <w:sz w:val="22"/>
          <w:szCs w:val="22"/>
        </w:rPr>
        <w:t xml:space="preserve"> potrebbero</w:t>
      </w:r>
      <w:r w:rsidR="00DC7E60" w:rsidRPr="00F70255">
        <w:rPr>
          <w:rFonts w:asciiTheme="minorHAnsi" w:hAnsiTheme="minorHAnsi" w:cstheme="minorHAnsi"/>
          <w:sz w:val="22"/>
          <w:szCs w:val="22"/>
        </w:rPr>
        <w:t xml:space="preserve"> influire</w:t>
      </w:r>
      <w:r w:rsidR="00DC7E60" w:rsidRPr="00BB0FA1">
        <w:rPr>
          <w:rFonts w:asciiTheme="minorHAnsi" w:hAnsiTheme="minorHAnsi" w:cstheme="minorHAnsi"/>
          <w:sz w:val="22"/>
          <w:szCs w:val="22"/>
        </w:rPr>
        <w:t xml:space="preserve"> sulla determinazione della propria offerta;</w:t>
      </w:r>
    </w:p>
    <w:p w14:paraId="0014D14C" w14:textId="2DF0C201" w:rsidR="000E2587" w:rsidRPr="00BB0FA1" w:rsidRDefault="006D5443" w:rsidP="00D47E70">
      <w:pPr>
        <w:pStyle w:val="Paragrafoelenco"/>
        <w:numPr>
          <w:ilvl w:val="1"/>
          <w:numId w:val="13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d</w:t>
      </w:r>
      <w:r w:rsidR="000E2587" w:rsidRPr="00BB0FA1">
        <w:rPr>
          <w:rFonts w:asciiTheme="minorHAnsi" w:hAnsiTheme="minorHAnsi" w:cstheme="minorHAnsi"/>
          <w:sz w:val="22"/>
          <w:szCs w:val="22"/>
        </w:rPr>
        <w:t xml:space="preserve">i aver compreso e accettato </w:t>
      </w:r>
      <w:r w:rsidR="00F70255">
        <w:rPr>
          <w:rFonts w:asciiTheme="minorHAnsi" w:hAnsiTheme="minorHAnsi" w:cstheme="minorHAnsi"/>
          <w:sz w:val="22"/>
          <w:szCs w:val="22"/>
        </w:rPr>
        <w:t>“</w:t>
      </w:r>
      <w:r w:rsidR="000E2587" w:rsidRPr="00BB0FA1">
        <w:rPr>
          <w:rFonts w:asciiTheme="minorHAnsi" w:hAnsiTheme="minorHAnsi" w:cstheme="minorHAnsi"/>
          <w:sz w:val="22"/>
          <w:szCs w:val="22"/>
        </w:rPr>
        <w:t>l</w:t>
      </w:r>
      <w:r w:rsidR="00F70255">
        <w:rPr>
          <w:rFonts w:asciiTheme="minorHAnsi" w:hAnsiTheme="minorHAnsi" w:cstheme="minorHAnsi"/>
          <w:sz w:val="22"/>
          <w:szCs w:val="22"/>
        </w:rPr>
        <w:t>’Avviso pubblico per la vendita di n.</w:t>
      </w:r>
      <w:r w:rsidR="00E435E8">
        <w:rPr>
          <w:rFonts w:asciiTheme="minorHAnsi" w:hAnsiTheme="minorHAnsi" w:cstheme="minorHAnsi"/>
          <w:sz w:val="22"/>
          <w:szCs w:val="22"/>
        </w:rPr>
        <w:t>10</w:t>
      </w:r>
      <w:r w:rsidR="00F70255">
        <w:rPr>
          <w:rFonts w:asciiTheme="minorHAnsi" w:hAnsiTheme="minorHAnsi" w:cstheme="minorHAnsi"/>
          <w:sz w:val="22"/>
          <w:szCs w:val="22"/>
        </w:rPr>
        <w:t xml:space="preserve"> ambulanze”</w:t>
      </w:r>
      <w:r w:rsidR="008E5541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8E5541">
        <w:rPr>
          <w:rFonts w:asciiTheme="minorHAnsi" w:hAnsiTheme="minorHAnsi" w:cstheme="minorHAnsi"/>
          <w:sz w:val="22"/>
          <w:szCs w:val="22"/>
        </w:rPr>
        <w:t xml:space="preserve">e </w:t>
      </w:r>
      <w:r w:rsidR="00F70255">
        <w:rPr>
          <w:rFonts w:asciiTheme="minorHAnsi" w:hAnsiTheme="minorHAnsi" w:cstheme="minorHAnsi"/>
          <w:sz w:val="22"/>
          <w:szCs w:val="22"/>
        </w:rPr>
        <w:t xml:space="preserve"> </w:t>
      </w:r>
      <w:r w:rsidR="009E46ED">
        <w:rPr>
          <w:rFonts w:asciiTheme="minorHAnsi" w:hAnsiTheme="minorHAnsi" w:cstheme="minorHAnsi"/>
          <w:sz w:val="22"/>
          <w:szCs w:val="22"/>
        </w:rPr>
        <w:t>gli</w:t>
      </w:r>
      <w:proofErr w:type="gramEnd"/>
      <w:r w:rsidR="009E46ED">
        <w:rPr>
          <w:rFonts w:asciiTheme="minorHAnsi" w:hAnsiTheme="minorHAnsi" w:cstheme="minorHAnsi"/>
          <w:sz w:val="22"/>
          <w:szCs w:val="22"/>
        </w:rPr>
        <w:t xml:space="preserve"> allegati Relazione di valore e circa alcuni aspetti tecnico-manutentivi</w:t>
      </w:r>
      <w:r w:rsidR="00F256C8">
        <w:rPr>
          <w:rFonts w:asciiTheme="minorHAnsi" w:hAnsiTheme="minorHAnsi" w:cstheme="minorHAnsi"/>
          <w:sz w:val="22"/>
          <w:szCs w:val="22"/>
        </w:rPr>
        <w:t xml:space="preserve"> e </w:t>
      </w:r>
      <w:r w:rsidR="00F70255">
        <w:rPr>
          <w:rFonts w:asciiTheme="minorHAnsi" w:hAnsiTheme="minorHAnsi" w:cstheme="minorHAnsi"/>
          <w:sz w:val="22"/>
          <w:szCs w:val="22"/>
        </w:rPr>
        <w:t>lo schema</w:t>
      </w:r>
      <w:r w:rsidR="000E2587" w:rsidRPr="00BB0FA1">
        <w:rPr>
          <w:rFonts w:asciiTheme="minorHAnsi" w:hAnsiTheme="minorHAnsi" w:cstheme="minorHAnsi"/>
          <w:sz w:val="22"/>
          <w:szCs w:val="22"/>
        </w:rPr>
        <w:t xml:space="preserve"> di contratto di compravendita</w:t>
      </w:r>
      <w:r w:rsidR="00922369" w:rsidRPr="00BB0FA1">
        <w:rPr>
          <w:rFonts w:asciiTheme="minorHAnsi" w:hAnsiTheme="minorHAnsi" w:cstheme="minorHAnsi"/>
          <w:sz w:val="22"/>
          <w:szCs w:val="22"/>
        </w:rPr>
        <w:t>;</w:t>
      </w:r>
    </w:p>
    <w:p w14:paraId="0014D14D" w14:textId="787DDE9F" w:rsidR="00DC7E60" w:rsidRPr="00BB0FA1" w:rsidRDefault="006D5443" w:rsidP="00D47E70">
      <w:pPr>
        <w:pStyle w:val="Paragrafoelenco"/>
        <w:numPr>
          <w:ilvl w:val="1"/>
          <w:numId w:val="13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lastRenderedPageBreak/>
        <w:t>d</w:t>
      </w:r>
      <w:r w:rsidR="00DC7E60" w:rsidRPr="00BB0FA1">
        <w:rPr>
          <w:rFonts w:asciiTheme="minorHAnsi" w:hAnsiTheme="minorHAnsi" w:cstheme="minorHAnsi"/>
          <w:sz w:val="22"/>
          <w:szCs w:val="22"/>
        </w:rPr>
        <w:t xml:space="preserve">i essere a conoscenza che saranno a carico </w:t>
      </w:r>
      <w:r w:rsidR="00137739">
        <w:rPr>
          <w:rFonts w:asciiTheme="minorHAnsi" w:hAnsiTheme="minorHAnsi" w:cstheme="minorHAnsi"/>
          <w:sz w:val="22"/>
          <w:szCs w:val="22"/>
        </w:rPr>
        <w:t xml:space="preserve">dell’acquirente </w:t>
      </w:r>
      <w:r w:rsidR="00A439CC" w:rsidRPr="00BB0FA1">
        <w:rPr>
          <w:rFonts w:asciiTheme="minorHAnsi" w:hAnsiTheme="minorHAnsi" w:cstheme="minorHAnsi"/>
          <w:sz w:val="22"/>
          <w:szCs w:val="22"/>
        </w:rPr>
        <w:t>tutte le spese</w:t>
      </w:r>
      <w:r w:rsidR="00DC7E60" w:rsidRPr="00BB0FA1">
        <w:rPr>
          <w:rFonts w:asciiTheme="minorHAnsi" w:hAnsiTheme="minorHAnsi" w:cstheme="minorHAnsi"/>
          <w:sz w:val="22"/>
          <w:szCs w:val="22"/>
        </w:rPr>
        <w:t xml:space="preserve"> inerent</w:t>
      </w:r>
      <w:r w:rsidR="00A439CC" w:rsidRPr="00BB0FA1">
        <w:rPr>
          <w:rFonts w:asciiTheme="minorHAnsi" w:hAnsiTheme="minorHAnsi" w:cstheme="minorHAnsi"/>
          <w:sz w:val="22"/>
          <w:szCs w:val="22"/>
        </w:rPr>
        <w:t>i</w:t>
      </w:r>
      <w:r w:rsidR="00DC7E60" w:rsidRPr="00BB0FA1">
        <w:rPr>
          <w:rFonts w:asciiTheme="minorHAnsi" w:hAnsiTheme="minorHAnsi" w:cstheme="minorHAnsi"/>
          <w:sz w:val="22"/>
          <w:szCs w:val="22"/>
        </w:rPr>
        <w:t xml:space="preserve"> e conseguent</w:t>
      </w:r>
      <w:r w:rsidR="00A439CC" w:rsidRPr="00BB0FA1">
        <w:rPr>
          <w:rFonts w:asciiTheme="minorHAnsi" w:hAnsiTheme="minorHAnsi" w:cstheme="minorHAnsi"/>
          <w:sz w:val="22"/>
          <w:szCs w:val="22"/>
        </w:rPr>
        <w:t>i</w:t>
      </w:r>
      <w:r w:rsidR="00DC7E60" w:rsidRPr="00BB0FA1">
        <w:rPr>
          <w:rFonts w:asciiTheme="minorHAnsi" w:hAnsiTheme="minorHAnsi" w:cstheme="minorHAnsi"/>
          <w:sz w:val="22"/>
          <w:szCs w:val="22"/>
        </w:rPr>
        <w:t xml:space="preserve"> alla compravendita; </w:t>
      </w:r>
    </w:p>
    <w:p w14:paraId="0014D15A" w14:textId="10421B0E" w:rsidR="00A6315A" w:rsidRPr="00BB0FA1" w:rsidRDefault="006D5443" w:rsidP="001E7C11">
      <w:pPr>
        <w:pStyle w:val="Paragrafoelenco"/>
        <w:numPr>
          <w:ilvl w:val="1"/>
          <w:numId w:val="13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d</w:t>
      </w:r>
      <w:r w:rsidR="00DC7E60" w:rsidRPr="00BB0FA1">
        <w:rPr>
          <w:rFonts w:asciiTheme="minorHAnsi" w:hAnsiTheme="minorHAnsi" w:cstheme="minorHAnsi"/>
          <w:sz w:val="22"/>
          <w:szCs w:val="22"/>
        </w:rPr>
        <w:t xml:space="preserve">i essere informato, secondo quanto previsto dal </w:t>
      </w:r>
      <w:r w:rsidR="00A439CC" w:rsidRPr="00BB0FA1">
        <w:rPr>
          <w:rFonts w:asciiTheme="minorHAnsi" w:hAnsiTheme="minorHAnsi" w:cstheme="minorHAnsi"/>
          <w:sz w:val="22"/>
          <w:szCs w:val="22"/>
        </w:rPr>
        <w:t xml:space="preserve">Regolamento UE 679/2016 e dal </w:t>
      </w:r>
      <w:r w:rsidR="00137739">
        <w:rPr>
          <w:rFonts w:asciiTheme="minorHAnsi" w:hAnsiTheme="minorHAnsi" w:cstheme="minorHAnsi"/>
          <w:sz w:val="22"/>
          <w:szCs w:val="22"/>
        </w:rPr>
        <w:t xml:space="preserve">vigente </w:t>
      </w:r>
      <w:r w:rsidR="00A439CC" w:rsidRPr="00BB0FA1">
        <w:rPr>
          <w:rFonts w:asciiTheme="minorHAnsi" w:hAnsiTheme="minorHAnsi" w:cstheme="minorHAnsi"/>
          <w:sz w:val="22"/>
          <w:szCs w:val="22"/>
        </w:rPr>
        <w:t>D</w:t>
      </w:r>
      <w:r w:rsidR="00DC7E60" w:rsidRPr="00BB0FA1">
        <w:rPr>
          <w:rFonts w:asciiTheme="minorHAnsi" w:hAnsiTheme="minorHAnsi" w:cstheme="minorHAnsi"/>
          <w:sz w:val="22"/>
          <w:szCs w:val="22"/>
        </w:rPr>
        <w:t>.lgs. 196/2003</w:t>
      </w:r>
      <w:r w:rsidR="00A439CC" w:rsidRPr="00BB0FA1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A439CC" w:rsidRPr="00BB0FA1">
        <w:rPr>
          <w:rFonts w:asciiTheme="minorHAnsi" w:hAnsiTheme="minorHAnsi" w:cstheme="minorHAnsi"/>
          <w:sz w:val="22"/>
          <w:szCs w:val="22"/>
        </w:rPr>
        <w:t>s.m.i.</w:t>
      </w:r>
      <w:proofErr w:type="spellEnd"/>
      <w:r w:rsidR="00DC7E60" w:rsidRPr="00BB0FA1">
        <w:rPr>
          <w:rFonts w:asciiTheme="minorHAnsi" w:hAnsiTheme="minorHAnsi" w:cstheme="minorHAnsi"/>
          <w:sz w:val="22"/>
          <w:szCs w:val="22"/>
        </w:rPr>
        <w:t xml:space="preserve">, che i dati personali raccolti saranno trattati esclusivamente nell’ambito </w:t>
      </w:r>
      <w:r w:rsidR="00A439CC" w:rsidRPr="00BB0FA1">
        <w:rPr>
          <w:rFonts w:asciiTheme="minorHAnsi" w:hAnsiTheme="minorHAnsi" w:cstheme="minorHAnsi"/>
          <w:sz w:val="22"/>
          <w:szCs w:val="22"/>
        </w:rPr>
        <w:t xml:space="preserve">e per le finalità </w:t>
      </w:r>
      <w:r w:rsidR="00DC7E60" w:rsidRPr="00BB0FA1">
        <w:rPr>
          <w:rFonts w:asciiTheme="minorHAnsi" w:hAnsiTheme="minorHAnsi" w:cstheme="minorHAnsi"/>
          <w:sz w:val="22"/>
          <w:szCs w:val="22"/>
        </w:rPr>
        <w:t>della procedura per la quale vengono resi e di dare il consenso al relativo trattamento</w:t>
      </w:r>
      <w:r w:rsidRPr="00BB0FA1">
        <w:rPr>
          <w:rFonts w:asciiTheme="minorHAnsi" w:hAnsiTheme="minorHAnsi" w:cstheme="minorHAnsi"/>
          <w:sz w:val="22"/>
          <w:szCs w:val="22"/>
        </w:rPr>
        <w:t>;</w:t>
      </w:r>
    </w:p>
    <w:p w14:paraId="5DB01C3F" w14:textId="77777777" w:rsidR="006D5443" w:rsidRPr="00BB0FA1" w:rsidRDefault="006D5443" w:rsidP="006D5443">
      <w:pPr>
        <w:pStyle w:val="Paragrafoelenco"/>
        <w:numPr>
          <w:ilvl w:val="1"/>
          <w:numId w:val="13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c</w:t>
      </w:r>
      <w:r w:rsidR="0009762C" w:rsidRPr="00BB0FA1">
        <w:rPr>
          <w:rFonts w:asciiTheme="minorHAnsi" w:hAnsiTheme="minorHAnsi" w:cstheme="minorHAnsi"/>
          <w:sz w:val="22"/>
          <w:szCs w:val="22"/>
        </w:rPr>
        <w:t>he la società che rappresenta è</w:t>
      </w:r>
      <w:r w:rsidR="0081303B" w:rsidRPr="00BB0FA1">
        <w:rPr>
          <w:rFonts w:asciiTheme="minorHAnsi" w:hAnsiTheme="minorHAnsi" w:cstheme="minorHAnsi"/>
          <w:sz w:val="22"/>
          <w:szCs w:val="22"/>
        </w:rPr>
        <w:t xml:space="preserve"> iscritta</w:t>
      </w:r>
      <w:r w:rsidR="00A6315A" w:rsidRPr="00BB0FA1">
        <w:rPr>
          <w:rFonts w:asciiTheme="minorHAnsi" w:hAnsiTheme="minorHAnsi" w:cstheme="minorHAnsi"/>
          <w:sz w:val="22"/>
          <w:szCs w:val="22"/>
        </w:rPr>
        <w:t xml:space="preserve"> presso la C.C.I.A.A. di </w:t>
      </w:r>
    </w:p>
    <w:p w14:paraId="4179C3DA" w14:textId="2B57ADB7" w:rsidR="00A439CC" w:rsidRPr="00BB0FA1" w:rsidRDefault="00A6315A" w:rsidP="006D5443">
      <w:pPr>
        <w:pStyle w:val="Paragrafoelenco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_______________________________________________</w:t>
      </w:r>
    </w:p>
    <w:p w14:paraId="0014D15C" w14:textId="2BA7050E" w:rsidR="00A6315A" w:rsidRPr="00BB0FA1" w:rsidRDefault="00A6315A" w:rsidP="006D5443">
      <w:pPr>
        <w:pStyle w:val="Paragrafoelenco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data di iscrizione: __________________________</w:t>
      </w:r>
      <w:r w:rsidR="004A3AF6" w:rsidRPr="00BB0FA1">
        <w:rPr>
          <w:rFonts w:asciiTheme="minorHAnsi" w:hAnsiTheme="minorHAnsi" w:cstheme="minorHAnsi"/>
          <w:sz w:val="22"/>
          <w:szCs w:val="22"/>
        </w:rPr>
        <w:t>____</w:t>
      </w:r>
      <w:proofErr w:type="gramStart"/>
      <w:r w:rsidR="004A3AF6" w:rsidRPr="00BB0FA1">
        <w:rPr>
          <w:rFonts w:asciiTheme="minorHAnsi" w:hAnsiTheme="minorHAnsi" w:cstheme="minorHAnsi"/>
          <w:sz w:val="22"/>
          <w:szCs w:val="22"/>
        </w:rPr>
        <w:t xml:space="preserve">_ </w:t>
      </w:r>
      <w:r w:rsidRPr="00BB0FA1">
        <w:rPr>
          <w:rFonts w:asciiTheme="minorHAnsi" w:hAnsiTheme="minorHAnsi" w:cstheme="minorHAnsi"/>
          <w:sz w:val="22"/>
          <w:szCs w:val="22"/>
        </w:rPr>
        <w:t>;</w:t>
      </w:r>
      <w:proofErr w:type="gramEnd"/>
      <w:r w:rsidRPr="00BB0F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14D15D" w14:textId="0D98D4BE" w:rsidR="00A6315A" w:rsidRPr="00BB0FA1" w:rsidRDefault="00A6315A" w:rsidP="006D5443">
      <w:pPr>
        <w:pStyle w:val="Paragrafoelenco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 xml:space="preserve">forma </w:t>
      </w:r>
      <w:r w:rsidR="004A3AF6" w:rsidRPr="00BB0FA1">
        <w:rPr>
          <w:rFonts w:asciiTheme="minorHAnsi" w:hAnsiTheme="minorHAnsi" w:cstheme="minorHAnsi"/>
          <w:sz w:val="22"/>
          <w:szCs w:val="22"/>
        </w:rPr>
        <w:t>giuridica:</w:t>
      </w:r>
      <w:r w:rsidR="00D51493" w:rsidRPr="00BB0FA1">
        <w:rPr>
          <w:rFonts w:asciiTheme="minorHAnsi" w:hAnsiTheme="minorHAnsi" w:cstheme="minorHAnsi"/>
          <w:sz w:val="22"/>
          <w:szCs w:val="22"/>
        </w:rPr>
        <w:t xml:space="preserve"> </w:t>
      </w:r>
      <w:r w:rsidRPr="00BB0FA1">
        <w:rPr>
          <w:rFonts w:asciiTheme="minorHAnsi" w:hAnsiTheme="minorHAnsi" w:cstheme="minorHAnsi"/>
          <w:sz w:val="22"/>
          <w:szCs w:val="22"/>
        </w:rPr>
        <w:t>____________________________</w:t>
      </w:r>
      <w:r w:rsidR="004A3AF6" w:rsidRPr="00BB0FA1">
        <w:rPr>
          <w:rFonts w:asciiTheme="minorHAnsi" w:hAnsiTheme="minorHAnsi" w:cstheme="minorHAnsi"/>
          <w:sz w:val="22"/>
          <w:szCs w:val="22"/>
        </w:rPr>
        <w:t>_</w:t>
      </w:r>
      <w:proofErr w:type="gramStart"/>
      <w:r w:rsidR="004A3AF6" w:rsidRPr="00BB0FA1">
        <w:rPr>
          <w:rFonts w:asciiTheme="minorHAnsi" w:hAnsiTheme="minorHAnsi" w:cstheme="minorHAnsi"/>
          <w:sz w:val="22"/>
          <w:szCs w:val="22"/>
        </w:rPr>
        <w:t xml:space="preserve">_ </w:t>
      </w:r>
      <w:r w:rsidRPr="00BB0FA1">
        <w:rPr>
          <w:rFonts w:asciiTheme="minorHAnsi" w:hAnsiTheme="minorHAnsi" w:cstheme="minorHAnsi"/>
          <w:sz w:val="22"/>
          <w:szCs w:val="22"/>
        </w:rPr>
        <w:t>;</w:t>
      </w:r>
      <w:proofErr w:type="gramEnd"/>
      <w:r w:rsidRPr="00BB0F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D36AF2" w14:textId="43BD890F" w:rsidR="005A6E8B" w:rsidRPr="00BB0FA1" w:rsidRDefault="00A6315A" w:rsidP="006D5443">
      <w:pPr>
        <w:pStyle w:val="Paragrafoelenco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durata</w:t>
      </w:r>
      <w:r w:rsidR="00DC7E60" w:rsidRPr="00BB0FA1">
        <w:rPr>
          <w:rFonts w:asciiTheme="minorHAnsi" w:hAnsiTheme="minorHAnsi" w:cstheme="minorHAnsi"/>
          <w:sz w:val="22"/>
          <w:szCs w:val="22"/>
        </w:rPr>
        <w:t xml:space="preserve"> </w:t>
      </w:r>
      <w:r w:rsidRPr="00BB0FA1">
        <w:rPr>
          <w:rFonts w:asciiTheme="minorHAnsi" w:hAnsiTheme="minorHAnsi" w:cstheme="minorHAnsi"/>
          <w:sz w:val="22"/>
          <w:szCs w:val="22"/>
        </w:rPr>
        <w:t>/data termine: ______________</w:t>
      </w:r>
      <w:r w:rsidR="004A3AF6" w:rsidRPr="00BB0FA1">
        <w:rPr>
          <w:rFonts w:asciiTheme="minorHAnsi" w:hAnsiTheme="minorHAnsi" w:cstheme="minorHAnsi"/>
          <w:sz w:val="22"/>
          <w:szCs w:val="22"/>
        </w:rPr>
        <w:t>_______________</w:t>
      </w:r>
      <w:r w:rsidRPr="00BB0FA1">
        <w:rPr>
          <w:rFonts w:asciiTheme="minorHAnsi" w:hAnsiTheme="minorHAnsi" w:cstheme="minorHAnsi"/>
          <w:sz w:val="22"/>
          <w:szCs w:val="22"/>
        </w:rPr>
        <w:t>;</w:t>
      </w:r>
    </w:p>
    <w:p w14:paraId="779F29A8" w14:textId="4DF76E9B" w:rsidR="005A6E8B" w:rsidRPr="00BB0FA1" w:rsidRDefault="006D5443" w:rsidP="00D47E70">
      <w:pPr>
        <w:pStyle w:val="Paragrafoelenco"/>
        <w:numPr>
          <w:ilvl w:val="1"/>
          <w:numId w:val="13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d</w:t>
      </w:r>
      <w:r w:rsidR="005B319D" w:rsidRPr="00BB0FA1">
        <w:rPr>
          <w:rFonts w:asciiTheme="minorHAnsi" w:hAnsiTheme="minorHAnsi" w:cstheme="minorHAnsi"/>
          <w:sz w:val="22"/>
          <w:szCs w:val="22"/>
        </w:rPr>
        <w:t>i non trovarsi in alcuna delle cause di esclusione di cui all’art.</w:t>
      </w:r>
      <w:r w:rsidR="00745E8A">
        <w:rPr>
          <w:rFonts w:asciiTheme="minorHAnsi" w:hAnsiTheme="minorHAnsi" w:cstheme="minorHAnsi"/>
          <w:sz w:val="22"/>
          <w:szCs w:val="22"/>
        </w:rPr>
        <w:t xml:space="preserve">94 e </w:t>
      </w:r>
      <w:proofErr w:type="spellStart"/>
      <w:r w:rsidR="00745E8A">
        <w:rPr>
          <w:rFonts w:asciiTheme="minorHAnsi" w:hAnsiTheme="minorHAnsi" w:cstheme="minorHAnsi"/>
          <w:sz w:val="22"/>
          <w:szCs w:val="22"/>
        </w:rPr>
        <w:t>ss</w:t>
      </w:r>
      <w:proofErr w:type="spellEnd"/>
      <w:r w:rsidR="005B319D" w:rsidRPr="00BB0FA1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DC7E60" w:rsidRPr="00BB0FA1">
        <w:rPr>
          <w:rFonts w:asciiTheme="minorHAnsi" w:hAnsiTheme="minorHAnsi" w:cstheme="minorHAnsi"/>
          <w:sz w:val="22"/>
          <w:szCs w:val="22"/>
        </w:rPr>
        <w:t>DLgs</w:t>
      </w:r>
      <w:proofErr w:type="spellEnd"/>
      <w:r w:rsidR="005B319D" w:rsidRPr="00BB0FA1">
        <w:rPr>
          <w:rFonts w:asciiTheme="minorHAnsi" w:hAnsiTheme="minorHAnsi" w:cstheme="minorHAnsi"/>
          <w:sz w:val="22"/>
          <w:szCs w:val="22"/>
        </w:rPr>
        <w:t xml:space="preserve"> </w:t>
      </w:r>
      <w:r w:rsidR="00745E8A">
        <w:rPr>
          <w:rFonts w:asciiTheme="minorHAnsi" w:hAnsiTheme="minorHAnsi" w:cstheme="minorHAnsi"/>
          <w:sz w:val="22"/>
          <w:szCs w:val="22"/>
        </w:rPr>
        <w:t>36</w:t>
      </w:r>
      <w:r w:rsidR="005B319D" w:rsidRPr="00BB0FA1">
        <w:rPr>
          <w:rFonts w:asciiTheme="minorHAnsi" w:hAnsiTheme="minorHAnsi" w:cstheme="minorHAnsi"/>
          <w:sz w:val="22"/>
          <w:szCs w:val="22"/>
        </w:rPr>
        <w:t>/20</w:t>
      </w:r>
      <w:r w:rsidR="00745E8A">
        <w:rPr>
          <w:rFonts w:asciiTheme="minorHAnsi" w:hAnsiTheme="minorHAnsi" w:cstheme="minorHAnsi"/>
          <w:sz w:val="22"/>
          <w:szCs w:val="22"/>
        </w:rPr>
        <w:t>23</w:t>
      </w:r>
      <w:r w:rsidRPr="00BB0FA1">
        <w:rPr>
          <w:rFonts w:asciiTheme="minorHAnsi" w:hAnsiTheme="minorHAnsi" w:cstheme="minorHAnsi"/>
          <w:sz w:val="22"/>
          <w:szCs w:val="22"/>
        </w:rPr>
        <w:t>;</w:t>
      </w:r>
    </w:p>
    <w:p w14:paraId="0513F367" w14:textId="13C0F8DC" w:rsidR="005A6E8B" w:rsidRPr="00BB0FA1" w:rsidRDefault="006D5443" w:rsidP="00BB0FA1">
      <w:pPr>
        <w:pStyle w:val="Paragrafoelenco"/>
        <w:numPr>
          <w:ilvl w:val="1"/>
          <w:numId w:val="13"/>
        </w:numPr>
        <w:spacing w:after="240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d</w:t>
      </w:r>
      <w:r w:rsidR="004A3AF6" w:rsidRPr="00BB0FA1">
        <w:rPr>
          <w:rFonts w:asciiTheme="minorHAnsi" w:hAnsiTheme="minorHAnsi" w:cstheme="minorHAnsi"/>
          <w:sz w:val="22"/>
          <w:szCs w:val="22"/>
        </w:rPr>
        <w:t>i</w:t>
      </w:r>
      <w:r w:rsidR="00BB0FA1" w:rsidRPr="00BB0FA1">
        <w:rPr>
          <w:rFonts w:asciiTheme="minorHAnsi" w:hAnsiTheme="minorHAnsi" w:cstheme="minorHAnsi"/>
          <w:sz w:val="22"/>
          <w:szCs w:val="22"/>
        </w:rPr>
        <w:t xml:space="preserve"> </w:t>
      </w:r>
      <w:r w:rsidR="004A3AF6" w:rsidRPr="00BB0FA1">
        <w:rPr>
          <w:rFonts w:asciiTheme="minorHAnsi" w:hAnsiTheme="minorHAnsi" w:cstheme="minorHAnsi"/>
          <w:sz w:val="22"/>
          <w:szCs w:val="22"/>
        </w:rPr>
        <w:t xml:space="preserve">non trovarsi in situazioni </w:t>
      </w:r>
      <w:r w:rsidR="005B319D" w:rsidRPr="00BB0FA1">
        <w:rPr>
          <w:rFonts w:asciiTheme="minorHAnsi" w:hAnsiTheme="minorHAnsi" w:cstheme="minorHAnsi"/>
          <w:sz w:val="22"/>
          <w:szCs w:val="22"/>
        </w:rPr>
        <w:t xml:space="preserve">preclusive </w:t>
      </w:r>
      <w:r w:rsidR="00DC7E60" w:rsidRPr="00BB0FA1">
        <w:rPr>
          <w:rFonts w:asciiTheme="minorHAnsi" w:hAnsiTheme="minorHAnsi" w:cstheme="minorHAnsi"/>
          <w:sz w:val="22"/>
          <w:szCs w:val="22"/>
        </w:rPr>
        <w:t>de</w:t>
      </w:r>
      <w:r w:rsidR="005B319D" w:rsidRPr="00BB0FA1">
        <w:rPr>
          <w:rFonts w:asciiTheme="minorHAnsi" w:hAnsiTheme="minorHAnsi" w:cstheme="minorHAnsi"/>
          <w:sz w:val="22"/>
          <w:szCs w:val="22"/>
        </w:rPr>
        <w:t>lla stipula dei contratti previste in materia di anticorruzione, trasparenza e legalità</w:t>
      </w:r>
      <w:r w:rsidRPr="00BB0FA1">
        <w:rPr>
          <w:rFonts w:asciiTheme="minorHAnsi" w:hAnsiTheme="minorHAnsi" w:cstheme="minorHAnsi"/>
          <w:sz w:val="22"/>
          <w:szCs w:val="22"/>
        </w:rPr>
        <w:t>.</w:t>
      </w:r>
    </w:p>
    <w:p w14:paraId="0014D164" w14:textId="03F5BB02" w:rsidR="00380BF1" w:rsidRPr="00BB0FA1" w:rsidRDefault="0081303B" w:rsidP="006D5443">
      <w:pPr>
        <w:pStyle w:val="Paragrafoelenc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B0FA1">
        <w:rPr>
          <w:rFonts w:asciiTheme="minorHAnsi" w:hAnsiTheme="minorHAnsi" w:cstheme="minorHAnsi"/>
          <w:sz w:val="22"/>
          <w:szCs w:val="22"/>
        </w:rPr>
        <w:t>Generalità</w:t>
      </w:r>
      <w:r w:rsidR="004A3AF6" w:rsidRPr="00BB0FA1">
        <w:rPr>
          <w:rFonts w:asciiTheme="minorHAnsi" w:hAnsiTheme="minorHAnsi" w:cstheme="minorHAnsi"/>
          <w:sz w:val="22"/>
          <w:szCs w:val="22"/>
        </w:rPr>
        <w:t xml:space="preserve"> </w:t>
      </w:r>
      <w:r w:rsidR="00380BF1" w:rsidRPr="00BB0FA1">
        <w:rPr>
          <w:rFonts w:asciiTheme="minorHAnsi" w:hAnsiTheme="minorHAnsi" w:cstheme="minorHAnsi"/>
          <w:sz w:val="22"/>
          <w:szCs w:val="22"/>
        </w:rPr>
        <w:t xml:space="preserve">dei soggetti aventi potere di rappresentanza </w:t>
      </w:r>
      <w:r w:rsidR="00DC7E60" w:rsidRPr="00BB0FA1">
        <w:rPr>
          <w:rFonts w:asciiTheme="minorHAnsi" w:hAnsiTheme="minorHAnsi" w:cstheme="minorHAnsi"/>
          <w:sz w:val="22"/>
          <w:szCs w:val="22"/>
        </w:rPr>
        <w:t xml:space="preserve">e </w:t>
      </w:r>
      <w:r w:rsidR="00380BF1" w:rsidRPr="00BB0FA1">
        <w:rPr>
          <w:rFonts w:asciiTheme="minorHAnsi" w:hAnsiTheme="minorHAnsi" w:cstheme="minorHAnsi"/>
          <w:sz w:val="22"/>
          <w:szCs w:val="22"/>
        </w:rPr>
        <w:t xml:space="preserve">capacità giuridica di impegnare la </w:t>
      </w:r>
      <w:r w:rsidR="00DC7E60" w:rsidRPr="00BB0FA1">
        <w:rPr>
          <w:rFonts w:asciiTheme="minorHAnsi" w:hAnsiTheme="minorHAnsi" w:cstheme="minorHAnsi"/>
          <w:sz w:val="22"/>
          <w:szCs w:val="22"/>
        </w:rPr>
        <w:t>persona giuridica</w:t>
      </w:r>
      <w:r w:rsidR="00380BF1" w:rsidRPr="00BB0FA1">
        <w:rPr>
          <w:rFonts w:asciiTheme="minorHAnsi" w:hAnsiTheme="minorHAnsi" w:cstheme="minorHAnsi"/>
          <w:sz w:val="22"/>
          <w:szCs w:val="22"/>
        </w:rPr>
        <w:t xml:space="preserve"> per l’acquisto</w:t>
      </w:r>
      <w:r w:rsidR="00DC7E60" w:rsidRPr="00BB0FA1">
        <w:rPr>
          <w:rFonts w:asciiTheme="minorHAnsi" w:hAnsiTheme="minorHAnsi" w:cstheme="minorHAnsi"/>
          <w:sz w:val="22"/>
          <w:szCs w:val="22"/>
        </w:rPr>
        <w:t>:</w:t>
      </w:r>
    </w:p>
    <w:p w14:paraId="0014D166" w14:textId="77777777" w:rsidR="00380BF1" w:rsidRPr="00BB0FA1" w:rsidRDefault="00380BF1" w:rsidP="00380BF1">
      <w:pPr>
        <w:pStyle w:val="NormaleWeb"/>
        <w:spacing w:before="0" w:after="120"/>
        <w:jc w:val="both"/>
        <w:rPr>
          <w:color w:val="000000"/>
          <w:sz w:val="22"/>
          <w:szCs w:val="22"/>
        </w:rPr>
      </w:pP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2277"/>
        <w:gridCol w:w="2398"/>
        <w:gridCol w:w="1899"/>
      </w:tblGrid>
      <w:tr w:rsidR="008243F2" w:rsidRPr="00145251" w14:paraId="0014D16A" w14:textId="77777777" w:rsidTr="00D47E70">
        <w:tc>
          <w:tcPr>
            <w:tcW w:w="2400" w:type="dxa"/>
            <w:shd w:val="clear" w:color="auto" w:fill="auto"/>
          </w:tcPr>
          <w:p w14:paraId="0014D167" w14:textId="77777777" w:rsidR="008243F2" w:rsidRPr="00145251" w:rsidRDefault="008243F2" w:rsidP="008243F2">
            <w:pPr>
              <w:pStyle w:val="NormaleWeb"/>
              <w:spacing w:before="0" w:after="120"/>
              <w:jc w:val="center"/>
              <w:rPr>
                <w:b/>
                <w:color w:val="000000"/>
              </w:rPr>
            </w:pPr>
            <w:r w:rsidRPr="00145251">
              <w:rPr>
                <w:b/>
                <w:color w:val="000000"/>
              </w:rPr>
              <w:t>Cognome Nome</w:t>
            </w:r>
          </w:p>
        </w:tc>
        <w:tc>
          <w:tcPr>
            <w:tcW w:w="2277" w:type="dxa"/>
          </w:tcPr>
          <w:p w14:paraId="5EF8FE7E" w14:textId="29E2020F" w:rsidR="008243F2" w:rsidRPr="00145251" w:rsidRDefault="008243F2" w:rsidP="008243F2">
            <w:pPr>
              <w:pStyle w:val="NormaleWeb"/>
              <w:spacing w:before="0" w:after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Codice Fiscale</w:t>
            </w:r>
          </w:p>
        </w:tc>
        <w:tc>
          <w:tcPr>
            <w:tcW w:w="2398" w:type="dxa"/>
            <w:shd w:val="clear" w:color="auto" w:fill="auto"/>
          </w:tcPr>
          <w:p w14:paraId="0014D168" w14:textId="44CBF168" w:rsidR="008243F2" w:rsidRPr="00145251" w:rsidRDefault="008243F2" w:rsidP="008243F2">
            <w:pPr>
              <w:pStyle w:val="NormaleWeb"/>
              <w:spacing w:before="0" w:after="120"/>
              <w:jc w:val="center"/>
              <w:rPr>
                <w:b/>
                <w:color w:val="000000"/>
              </w:rPr>
            </w:pPr>
            <w:r w:rsidRPr="00145251">
              <w:rPr>
                <w:b/>
                <w:color w:val="000000"/>
              </w:rPr>
              <w:t>Data e luogo di nascita</w:t>
            </w:r>
          </w:p>
        </w:tc>
        <w:tc>
          <w:tcPr>
            <w:tcW w:w="1899" w:type="dxa"/>
            <w:shd w:val="clear" w:color="auto" w:fill="auto"/>
          </w:tcPr>
          <w:p w14:paraId="0014D169" w14:textId="77777777" w:rsidR="008243F2" w:rsidRPr="00145251" w:rsidRDefault="008243F2" w:rsidP="008243F2">
            <w:pPr>
              <w:pStyle w:val="NormaleWeb"/>
              <w:spacing w:before="0" w:after="120"/>
              <w:jc w:val="center"/>
              <w:rPr>
                <w:b/>
                <w:color w:val="000000"/>
              </w:rPr>
            </w:pPr>
            <w:r w:rsidRPr="00145251">
              <w:rPr>
                <w:b/>
                <w:color w:val="000000"/>
              </w:rPr>
              <w:t>Carica rivestita</w:t>
            </w:r>
          </w:p>
        </w:tc>
      </w:tr>
      <w:tr w:rsidR="008243F2" w:rsidRPr="00145251" w14:paraId="0014D16E" w14:textId="77777777" w:rsidTr="00D47E70">
        <w:tc>
          <w:tcPr>
            <w:tcW w:w="2400" w:type="dxa"/>
            <w:shd w:val="clear" w:color="auto" w:fill="auto"/>
          </w:tcPr>
          <w:p w14:paraId="0014D16B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2277" w:type="dxa"/>
          </w:tcPr>
          <w:p w14:paraId="48538DBB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2398" w:type="dxa"/>
            <w:shd w:val="clear" w:color="auto" w:fill="auto"/>
          </w:tcPr>
          <w:p w14:paraId="0014D16C" w14:textId="33E737C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1899" w:type="dxa"/>
            <w:shd w:val="clear" w:color="auto" w:fill="auto"/>
          </w:tcPr>
          <w:p w14:paraId="0014D16D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</w:tr>
      <w:tr w:rsidR="008243F2" w:rsidRPr="00145251" w14:paraId="0014D172" w14:textId="77777777" w:rsidTr="00D47E70">
        <w:tc>
          <w:tcPr>
            <w:tcW w:w="2400" w:type="dxa"/>
            <w:shd w:val="clear" w:color="auto" w:fill="auto"/>
          </w:tcPr>
          <w:p w14:paraId="0014D16F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2277" w:type="dxa"/>
          </w:tcPr>
          <w:p w14:paraId="33213D5E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2398" w:type="dxa"/>
            <w:shd w:val="clear" w:color="auto" w:fill="auto"/>
          </w:tcPr>
          <w:p w14:paraId="0014D170" w14:textId="1559DA88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1899" w:type="dxa"/>
            <w:shd w:val="clear" w:color="auto" w:fill="auto"/>
          </w:tcPr>
          <w:p w14:paraId="0014D171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</w:tr>
      <w:tr w:rsidR="008243F2" w:rsidRPr="00145251" w14:paraId="0014D176" w14:textId="77777777" w:rsidTr="00D47E70">
        <w:tc>
          <w:tcPr>
            <w:tcW w:w="2400" w:type="dxa"/>
            <w:shd w:val="clear" w:color="auto" w:fill="auto"/>
          </w:tcPr>
          <w:p w14:paraId="0014D173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2277" w:type="dxa"/>
          </w:tcPr>
          <w:p w14:paraId="75794357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2398" w:type="dxa"/>
            <w:shd w:val="clear" w:color="auto" w:fill="auto"/>
          </w:tcPr>
          <w:p w14:paraId="0014D174" w14:textId="369E6444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1899" w:type="dxa"/>
            <w:shd w:val="clear" w:color="auto" w:fill="auto"/>
          </w:tcPr>
          <w:p w14:paraId="0014D175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</w:tr>
      <w:tr w:rsidR="008243F2" w:rsidRPr="00145251" w14:paraId="0014D17A" w14:textId="77777777" w:rsidTr="00D47E70">
        <w:tc>
          <w:tcPr>
            <w:tcW w:w="2400" w:type="dxa"/>
            <w:shd w:val="clear" w:color="auto" w:fill="auto"/>
          </w:tcPr>
          <w:p w14:paraId="0014D177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2277" w:type="dxa"/>
          </w:tcPr>
          <w:p w14:paraId="04897221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2398" w:type="dxa"/>
            <w:shd w:val="clear" w:color="auto" w:fill="auto"/>
          </w:tcPr>
          <w:p w14:paraId="0014D178" w14:textId="36C6D295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  <w:tc>
          <w:tcPr>
            <w:tcW w:w="1899" w:type="dxa"/>
            <w:shd w:val="clear" w:color="auto" w:fill="auto"/>
          </w:tcPr>
          <w:p w14:paraId="0014D179" w14:textId="77777777" w:rsidR="008243F2" w:rsidRPr="00145251" w:rsidRDefault="008243F2" w:rsidP="00EF62BC">
            <w:pPr>
              <w:pStyle w:val="NormaleWeb"/>
              <w:spacing w:before="0" w:after="120"/>
              <w:jc w:val="both"/>
              <w:rPr>
                <w:color w:val="000000"/>
              </w:rPr>
            </w:pPr>
          </w:p>
        </w:tc>
      </w:tr>
    </w:tbl>
    <w:p w14:paraId="0014D187" w14:textId="77777777" w:rsidR="00380BF1" w:rsidRDefault="00380BF1" w:rsidP="00DA203D">
      <w:pPr>
        <w:suppressAutoHyphens w:val="0"/>
        <w:jc w:val="both"/>
      </w:pPr>
    </w:p>
    <w:p w14:paraId="0014D188" w14:textId="0D3A2464" w:rsidR="00380BF1" w:rsidRDefault="00380BF1" w:rsidP="00DA203D">
      <w:pPr>
        <w:suppressAutoHyphens w:val="0"/>
        <w:jc w:val="both"/>
      </w:pPr>
    </w:p>
    <w:p w14:paraId="105276DF" w14:textId="2E9BA322" w:rsidR="00BB0FA1" w:rsidRDefault="00BB0FA1" w:rsidP="00DA203D">
      <w:pPr>
        <w:suppressAutoHyphens w:val="0"/>
        <w:jc w:val="both"/>
      </w:pPr>
    </w:p>
    <w:p w14:paraId="23CE25D3" w14:textId="368DCB4C" w:rsidR="00C338EA" w:rsidRDefault="00C338EA" w:rsidP="00DA203D">
      <w:pPr>
        <w:suppressAutoHyphens w:val="0"/>
        <w:jc w:val="both"/>
      </w:pPr>
    </w:p>
    <w:p w14:paraId="78BCEC8F" w14:textId="02CC34DF" w:rsidR="00C338EA" w:rsidRDefault="00C338EA" w:rsidP="00DA203D">
      <w:pPr>
        <w:suppressAutoHyphens w:val="0"/>
        <w:jc w:val="both"/>
      </w:pPr>
    </w:p>
    <w:p w14:paraId="6F14F97E" w14:textId="12B4569B" w:rsidR="00C338EA" w:rsidRDefault="00C338EA" w:rsidP="00DA203D">
      <w:pPr>
        <w:suppressAutoHyphens w:val="0"/>
        <w:jc w:val="both"/>
      </w:pPr>
    </w:p>
    <w:p w14:paraId="2B6B3E38" w14:textId="77777777" w:rsidR="00C338EA" w:rsidRDefault="00C338EA" w:rsidP="00DA203D">
      <w:pPr>
        <w:suppressAutoHyphens w:val="0"/>
        <w:jc w:val="both"/>
      </w:pPr>
    </w:p>
    <w:p w14:paraId="11F15966" w14:textId="77777777" w:rsidR="00BB0FA1" w:rsidRDefault="00BB0FA1" w:rsidP="00DA203D">
      <w:pPr>
        <w:suppressAutoHyphens w:val="0"/>
        <w:jc w:val="both"/>
      </w:pPr>
    </w:p>
    <w:p w14:paraId="0014D189" w14:textId="46A70ED8" w:rsidR="00DA203D" w:rsidRDefault="00D47E70" w:rsidP="00DA203D">
      <w:pPr>
        <w:suppressAutoHyphens w:val="0"/>
        <w:jc w:val="both"/>
      </w:pPr>
      <w:r>
        <w:t>_______________</w:t>
      </w:r>
      <w:r w:rsidR="00DA203D">
        <w:t xml:space="preserve"> lì___________________(data)</w:t>
      </w:r>
    </w:p>
    <w:p w14:paraId="0014D18A" w14:textId="77777777" w:rsidR="00DA203D" w:rsidRDefault="00DA203D" w:rsidP="00DA203D">
      <w:pPr>
        <w:suppressAutoHyphens w:val="0"/>
        <w:jc w:val="both"/>
      </w:pPr>
    </w:p>
    <w:p w14:paraId="0014D18B" w14:textId="44BEB76B" w:rsidR="00DA203D" w:rsidRDefault="00DA203D" w:rsidP="00DA203D">
      <w:pPr>
        <w:suppressAutoHyphens w:val="0"/>
        <w:jc w:val="both"/>
      </w:pPr>
    </w:p>
    <w:p w14:paraId="0014D18C" w14:textId="77777777" w:rsidR="00DA203D" w:rsidRDefault="00DA203D" w:rsidP="00DA203D">
      <w:pPr>
        <w:suppressAutoHyphens w:val="0"/>
        <w:jc w:val="both"/>
      </w:pPr>
    </w:p>
    <w:p w14:paraId="0014D18D" w14:textId="77777777" w:rsidR="00DA203D" w:rsidRPr="0081303B" w:rsidRDefault="00DA203D" w:rsidP="006D5443">
      <w:pPr>
        <w:suppressAutoHyphens w:val="0"/>
        <w:ind w:left="5205" w:firstLine="347"/>
        <w:jc w:val="both"/>
      </w:pPr>
      <w:r>
        <w:t>Firma___________________________</w:t>
      </w:r>
    </w:p>
    <w:sectPr w:rsidR="00DA203D" w:rsidRPr="0081303B" w:rsidSect="00D47E70">
      <w:headerReference w:type="default" r:id="rId8"/>
      <w:pgSz w:w="12240" w:h="15840"/>
      <w:pgMar w:top="1417" w:right="900" w:bottom="1134" w:left="1134" w:header="568" w:footer="3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C85E1" w14:textId="77777777" w:rsidR="001B0693" w:rsidRDefault="001B0693">
      <w:r>
        <w:separator/>
      </w:r>
    </w:p>
  </w:endnote>
  <w:endnote w:type="continuationSeparator" w:id="0">
    <w:p w14:paraId="538C863D" w14:textId="77777777" w:rsidR="001B0693" w:rsidRDefault="001B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Lt BT">
    <w:altName w:val="Century Gothic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3BB81" w14:textId="77777777" w:rsidR="001B0693" w:rsidRDefault="001B0693">
      <w:r>
        <w:separator/>
      </w:r>
    </w:p>
  </w:footnote>
  <w:footnote w:type="continuationSeparator" w:id="0">
    <w:p w14:paraId="64F28F56" w14:textId="77777777" w:rsidR="001B0693" w:rsidRDefault="001B0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4D196" w14:textId="77777777" w:rsidR="00823749" w:rsidRDefault="00823749">
    <w:pPr>
      <w:pStyle w:val="WW-Rigad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Futura Lt BT" w:hAnsi="Futura Lt BT" w:cs="Futura Lt BT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Futura Lt BT" w:hAnsi="Futura Lt BT" w:cs="Futura Lt BT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Futura Lt BT" w:hAnsi="Futura Lt BT" w:cs="Futura Lt BT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A3E21FF"/>
    <w:multiLevelType w:val="hybridMultilevel"/>
    <w:tmpl w:val="CED67D30"/>
    <w:lvl w:ilvl="0" w:tplc="0000000A">
      <w:start w:val="1"/>
      <w:numFmt w:val="bullet"/>
      <w:lvlText w:val="-"/>
      <w:lvlJc w:val="left"/>
      <w:pPr>
        <w:ind w:left="1068" w:hanging="360"/>
      </w:pPr>
      <w:rPr>
        <w:rFonts w:ascii="Futura Lt BT" w:hAnsi="Futura Lt BT" w:cs="Symbol"/>
        <w:color w:val="000000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E022DD"/>
    <w:multiLevelType w:val="hybridMultilevel"/>
    <w:tmpl w:val="D47083A6"/>
    <w:lvl w:ilvl="0" w:tplc="400EDEC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E5781C"/>
    <w:multiLevelType w:val="hybridMultilevel"/>
    <w:tmpl w:val="3BA8FAFE"/>
    <w:lvl w:ilvl="0" w:tplc="CAFEEB0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02DCC"/>
    <w:multiLevelType w:val="hybridMultilevel"/>
    <w:tmpl w:val="BF584924"/>
    <w:lvl w:ilvl="0" w:tplc="087240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F2C6D"/>
    <w:multiLevelType w:val="hybridMultilevel"/>
    <w:tmpl w:val="3E56B33E"/>
    <w:lvl w:ilvl="0" w:tplc="CAFEEB0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942CD"/>
    <w:multiLevelType w:val="hybridMultilevel"/>
    <w:tmpl w:val="DFA41DE4"/>
    <w:lvl w:ilvl="0" w:tplc="C3981E94">
      <w:start w:val="1"/>
      <w:numFmt w:val="decimal"/>
      <w:lvlText w:val="%1)"/>
      <w:lvlJc w:val="left"/>
      <w:pPr>
        <w:ind w:left="78" w:hanging="360"/>
      </w:pPr>
      <w:rPr>
        <w:rFonts w:hint="default"/>
        <w:b/>
        <w:u w:val="none"/>
      </w:rPr>
    </w:lvl>
    <w:lvl w:ilvl="1" w:tplc="CAFEEB02">
      <w:start w:val="1"/>
      <w:numFmt w:val="bullet"/>
      <w:lvlText w:val=""/>
      <w:lvlJc w:val="left"/>
      <w:pPr>
        <w:ind w:left="79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518" w:hanging="180"/>
      </w:pPr>
    </w:lvl>
    <w:lvl w:ilvl="3" w:tplc="0410000F" w:tentative="1">
      <w:start w:val="1"/>
      <w:numFmt w:val="decimal"/>
      <w:lvlText w:val="%4."/>
      <w:lvlJc w:val="left"/>
      <w:pPr>
        <w:ind w:left="2238" w:hanging="360"/>
      </w:pPr>
    </w:lvl>
    <w:lvl w:ilvl="4" w:tplc="04100019" w:tentative="1">
      <w:start w:val="1"/>
      <w:numFmt w:val="lowerLetter"/>
      <w:lvlText w:val="%5."/>
      <w:lvlJc w:val="left"/>
      <w:pPr>
        <w:ind w:left="2958" w:hanging="360"/>
      </w:pPr>
    </w:lvl>
    <w:lvl w:ilvl="5" w:tplc="0410001B" w:tentative="1">
      <w:start w:val="1"/>
      <w:numFmt w:val="lowerRoman"/>
      <w:lvlText w:val="%6."/>
      <w:lvlJc w:val="right"/>
      <w:pPr>
        <w:ind w:left="3678" w:hanging="180"/>
      </w:pPr>
    </w:lvl>
    <w:lvl w:ilvl="6" w:tplc="0410000F" w:tentative="1">
      <w:start w:val="1"/>
      <w:numFmt w:val="decimal"/>
      <w:lvlText w:val="%7."/>
      <w:lvlJc w:val="left"/>
      <w:pPr>
        <w:ind w:left="4398" w:hanging="360"/>
      </w:pPr>
    </w:lvl>
    <w:lvl w:ilvl="7" w:tplc="04100019" w:tentative="1">
      <w:start w:val="1"/>
      <w:numFmt w:val="lowerLetter"/>
      <w:lvlText w:val="%8."/>
      <w:lvlJc w:val="left"/>
      <w:pPr>
        <w:ind w:left="5118" w:hanging="360"/>
      </w:pPr>
    </w:lvl>
    <w:lvl w:ilvl="8" w:tplc="0410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9" w15:restartNumberingAfterBreak="0">
    <w:nsid w:val="540E776E"/>
    <w:multiLevelType w:val="hybridMultilevel"/>
    <w:tmpl w:val="24460E8C"/>
    <w:lvl w:ilvl="0" w:tplc="0000000A">
      <w:start w:val="1"/>
      <w:numFmt w:val="bullet"/>
      <w:lvlText w:val="-"/>
      <w:lvlJc w:val="left"/>
      <w:pPr>
        <w:ind w:left="720" w:hanging="360"/>
      </w:pPr>
      <w:rPr>
        <w:rFonts w:ascii="Futura Lt BT" w:hAnsi="Futura Lt BT" w:cs="Symbol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53EE5"/>
    <w:multiLevelType w:val="hybridMultilevel"/>
    <w:tmpl w:val="19B0BE1A"/>
    <w:lvl w:ilvl="0" w:tplc="CAFEEB0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364E2"/>
    <w:multiLevelType w:val="hybridMultilevel"/>
    <w:tmpl w:val="E158AAA6"/>
    <w:lvl w:ilvl="0" w:tplc="0410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2" w15:restartNumberingAfterBreak="0">
    <w:nsid w:val="5D387AB8"/>
    <w:multiLevelType w:val="hybridMultilevel"/>
    <w:tmpl w:val="4AC621E2"/>
    <w:lvl w:ilvl="0" w:tplc="04100003">
      <w:start w:val="1"/>
      <w:numFmt w:val="bullet"/>
      <w:lvlText w:val="o"/>
      <w:lvlJc w:val="left"/>
      <w:pPr>
        <w:ind w:left="689" w:hanging="405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7475B79"/>
    <w:multiLevelType w:val="hybridMultilevel"/>
    <w:tmpl w:val="F0D49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C239D"/>
    <w:multiLevelType w:val="hybridMultilevel"/>
    <w:tmpl w:val="D6D2DEEC"/>
    <w:lvl w:ilvl="0" w:tplc="04100011">
      <w:start w:val="1"/>
      <w:numFmt w:val="decimal"/>
      <w:lvlText w:val="%1)"/>
      <w:lvlJc w:val="left"/>
      <w:pPr>
        <w:ind w:left="1470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75" w:hanging="360"/>
      </w:pPr>
    </w:lvl>
    <w:lvl w:ilvl="2" w:tplc="0410001B" w:tentative="1">
      <w:start w:val="1"/>
      <w:numFmt w:val="lowerRoman"/>
      <w:lvlText w:val="%3."/>
      <w:lvlJc w:val="right"/>
      <w:pPr>
        <w:ind w:left="2895" w:hanging="180"/>
      </w:pPr>
    </w:lvl>
    <w:lvl w:ilvl="3" w:tplc="0410000F" w:tentative="1">
      <w:start w:val="1"/>
      <w:numFmt w:val="decimal"/>
      <w:lvlText w:val="%4."/>
      <w:lvlJc w:val="left"/>
      <w:pPr>
        <w:ind w:left="3615" w:hanging="360"/>
      </w:pPr>
    </w:lvl>
    <w:lvl w:ilvl="4" w:tplc="04100019" w:tentative="1">
      <w:start w:val="1"/>
      <w:numFmt w:val="lowerLetter"/>
      <w:lvlText w:val="%5."/>
      <w:lvlJc w:val="left"/>
      <w:pPr>
        <w:ind w:left="4335" w:hanging="360"/>
      </w:pPr>
    </w:lvl>
    <w:lvl w:ilvl="5" w:tplc="0410001B" w:tentative="1">
      <w:start w:val="1"/>
      <w:numFmt w:val="lowerRoman"/>
      <w:lvlText w:val="%6."/>
      <w:lvlJc w:val="right"/>
      <w:pPr>
        <w:ind w:left="5055" w:hanging="180"/>
      </w:pPr>
    </w:lvl>
    <w:lvl w:ilvl="6" w:tplc="0410000F" w:tentative="1">
      <w:start w:val="1"/>
      <w:numFmt w:val="decimal"/>
      <w:lvlText w:val="%7."/>
      <w:lvlJc w:val="left"/>
      <w:pPr>
        <w:ind w:left="5775" w:hanging="360"/>
      </w:pPr>
    </w:lvl>
    <w:lvl w:ilvl="7" w:tplc="04100019" w:tentative="1">
      <w:start w:val="1"/>
      <w:numFmt w:val="lowerLetter"/>
      <w:lvlText w:val="%8."/>
      <w:lvlJc w:val="left"/>
      <w:pPr>
        <w:ind w:left="6495" w:hanging="360"/>
      </w:pPr>
    </w:lvl>
    <w:lvl w:ilvl="8" w:tplc="0410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5" w15:restartNumberingAfterBreak="0">
    <w:nsid w:val="7BA81E83"/>
    <w:multiLevelType w:val="hybridMultilevel"/>
    <w:tmpl w:val="7B90ADD0"/>
    <w:lvl w:ilvl="0" w:tplc="C3981E94">
      <w:start w:val="1"/>
      <w:numFmt w:val="decimal"/>
      <w:lvlText w:val="%1)"/>
      <w:lvlJc w:val="left"/>
      <w:pPr>
        <w:ind w:left="78" w:hanging="360"/>
      </w:pPr>
      <w:rPr>
        <w:rFonts w:hint="default"/>
        <w:b/>
        <w:u w:val="none"/>
      </w:rPr>
    </w:lvl>
    <w:lvl w:ilvl="1" w:tplc="04100019">
      <w:start w:val="1"/>
      <w:numFmt w:val="lowerLetter"/>
      <w:lvlText w:val="%2."/>
      <w:lvlJc w:val="left"/>
      <w:pPr>
        <w:ind w:left="798" w:hanging="360"/>
      </w:pPr>
    </w:lvl>
    <w:lvl w:ilvl="2" w:tplc="0410001B" w:tentative="1">
      <w:start w:val="1"/>
      <w:numFmt w:val="lowerRoman"/>
      <w:lvlText w:val="%3."/>
      <w:lvlJc w:val="right"/>
      <w:pPr>
        <w:ind w:left="1518" w:hanging="180"/>
      </w:pPr>
    </w:lvl>
    <w:lvl w:ilvl="3" w:tplc="0410000F" w:tentative="1">
      <w:start w:val="1"/>
      <w:numFmt w:val="decimal"/>
      <w:lvlText w:val="%4."/>
      <w:lvlJc w:val="left"/>
      <w:pPr>
        <w:ind w:left="2238" w:hanging="360"/>
      </w:pPr>
    </w:lvl>
    <w:lvl w:ilvl="4" w:tplc="04100019" w:tentative="1">
      <w:start w:val="1"/>
      <w:numFmt w:val="lowerLetter"/>
      <w:lvlText w:val="%5."/>
      <w:lvlJc w:val="left"/>
      <w:pPr>
        <w:ind w:left="2958" w:hanging="360"/>
      </w:pPr>
    </w:lvl>
    <w:lvl w:ilvl="5" w:tplc="0410001B" w:tentative="1">
      <w:start w:val="1"/>
      <w:numFmt w:val="lowerRoman"/>
      <w:lvlText w:val="%6."/>
      <w:lvlJc w:val="right"/>
      <w:pPr>
        <w:ind w:left="3678" w:hanging="180"/>
      </w:pPr>
    </w:lvl>
    <w:lvl w:ilvl="6" w:tplc="0410000F" w:tentative="1">
      <w:start w:val="1"/>
      <w:numFmt w:val="decimal"/>
      <w:lvlText w:val="%7."/>
      <w:lvlJc w:val="left"/>
      <w:pPr>
        <w:ind w:left="4398" w:hanging="360"/>
      </w:pPr>
    </w:lvl>
    <w:lvl w:ilvl="7" w:tplc="04100019" w:tentative="1">
      <w:start w:val="1"/>
      <w:numFmt w:val="lowerLetter"/>
      <w:lvlText w:val="%8."/>
      <w:lvlJc w:val="left"/>
      <w:pPr>
        <w:ind w:left="5118" w:hanging="360"/>
      </w:pPr>
    </w:lvl>
    <w:lvl w:ilvl="8" w:tplc="0410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16" w15:restartNumberingAfterBreak="0">
    <w:nsid w:val="7C8969CF"/>
    <w:multiLevelType w:val="hybridMultilevel"/>
    <w:tmpl w:val="FF46CB06"/>
    <w:lvl w:ilvl="0" w:tplc="CAFEEB02">
      <w:start w:val="1"/>
      <w:numFmt w:val="bullet"/>
      <w:lvlText w:val=""/>
      <w:lvlJc w:val="left"/>
      <w:pPr>
        <w:ind w:left="1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1642887534">
    <w:abstractNumId w:val="0"/>
  </w:num>
  <w:num w:numId="2" w16cid:durableId="1527206489">
    <w:abstractNumId w:val="1"/>
  </w:num>
  <w:num w:numId="3" w16cid:durableId="404255834">
    <w:abstractNumId w:val="2"/>
  </w:num>
  <w:num w:numId="4" w16cid:durableId="1760642029">
    <w:abstractNumId w:val="13"/>
  </w:num>
  <w:num w:numId="5" w16cid:durableId="550651248">
    <w:abstractNumId w:val="10"/>
  </w:num>
  <w:num w:numId="6" w16cid:durableId="217014219">
    <w:abstractNumId w:val="15"/>
  </w:num>
  <w:num w:numId="7" w16cid:durableId="313217591">
    <w:abstractNumId w:val="3"/>
  </w:num>
  <w:num w:numId="8" w16cid:durableId="1294866349">
    <w:abstractNumId w:val="16"/>
  </w:num>
  <w:num w:numId="9" w16cid:durableId="12926761">
    <w:abstractNumId w:val="7"/>
  </w:num>
  <w:num w:numId="10" w16cid:durableId="1721783066">
    <w:abstractNumId w:val="14"/>
  </w:num>
  <w:num w:numId="11" w16cid:durableId="1193569962">
    <w:abstractNumId w:val="9"/>
  </w:num>
  <w:num w:numId="12" w16cid:durableId="1409111807">
    <w:abstractNumId w:val="5"/>
  </w:num>
  <w:num w:numId="13" w16cid:durableId="723649324">
    <w:abstractNumId w:val="6"/>
  </w:num>
  <w:num w:numId="14" w16cid:durableId="1693920743">
    <w:abstractNumId w:val="8"/>
  </w:num>
  <w:num w:numId="15" w16cid:durableId="1930459114">
    <w:abstractNumId w:val="11"/>
  </w:num>
  <w:num w:numId="16" w16cid:durableId="821625816">
    <w:abstractNumId w:val="4"/>
  </w:num>
  <w:num w:numId="17" w16cid:durableId="13765406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47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178"/>
    <w:rsid w:val="000274B6"/>
    <w:rsid w:val="00044B31"/>
    <w:rsid w:val="00046195"/>
    <w:rsid w:val="00077625"/>
    <w:rsid w:val="00086BAE"/>
    <w:rsid w:val="00093BC4"/>
    <w:rsid w:val="0009438D"/>
    <w:rsid w:val="000951AB"/>
    <w:rsid w:val="0009762C"/>
    <w:rsid w:val="000B3733"/>
    <w:rsid w:val="000C589E"/>
    <w:rsid w:val="000D0CD4"/>
    <w:rsid w:val="000E2587"/>
    <w:rsid w:val="000E7211"/>
    <w:rsid w:val="001042C9"/>
    <w:rsid w:val="00117234"/>
    <w:rsid w:val="00137739"/>
    <w:rsid w:val="001516AF"/>
    <w:rsid w:val="00162220"/>
    <w:rsid w:val="001A4A18"/>
    <w:rsid w:val="001B0693"/>
    <w:rsid w:val="001E0B1F"/>
    <w:rsid w:val="001E7C11"/>
    <w:rsid w:val="001F6E00"/>
    <w:rsid w:val="00202C4C"/>
    <w:rsid w:val="00210A0A"/>
    <w:rsid w:val="00235E77"/>
    <w:rsid w:val="002362ED"/>
    <w:rsid w:val="00261021"/>
    <w:rsid w:val="00263212"/>
    <w:rsid w:val="0029173E"/>
    <w:rsid w:val="002959C0"/>
    <w:rsid w:val="002A6368"/>
    <w:rsid w:val="002F5911"/>
    <w:rsid w:val="003376B9"/>
    <w:rsid w:val="00380BF1"/>
    <w:rsid w:val="003A1E32"/>
    <w:rsid w:val="003B48D7"/>
    <w:rsid w:val="003F09CF"/>
    <w:rsid w:val="00407610"/>
    <w:rsid w:val="00407DC5"/>
    <w:rsid w:val="004A3AF6"/>
    <w:rsid w:val="004B76CC"/>
    <w:rsid w:val="004C2FBA"/>
    <w:rsid w:val="0055216C"/>
    <w:rsid w:val="00572FD5"/>
    <w:rsid w:val="00594008"/>
    <w:rsid w:val="00596524"/>
    <w:rsid w:val="005A6E8B"/>
    <w:rsid w:val="005B319D"/>
    <w:rsid w:val="005F2499"/>
    <w:rsid w:val="00607190"/>
    <w:rsid w:val="006136B6"/>
    <w:rsid w:val="00671A14"/>
    <w:rsid w:val="00692DB4"/>
    <w:rsid w:val="00694AA0"/>
    <w:rsid w:val="006B76DA"/>
    <w:rsid w:val="006C141C"/>
    <w:rsid w:val="006C5A33"/>
    <w:rsid w:val="006D5443"/>
    <w:rsid w:val="006D5572"/>
    <w:rsid w:val="006E2F61"/>
    <w:rsid w:val="006E6178"/>
    <w:rsid w:val="00735AA8"/>
    <w:rsid w:val="0074147D"/>
    <w:rsid w:val="00745E8A"/>
    <w:rsid w:val="007A4AA4"/>
    <w:rsid w:val="007C1667"/>
    <w:rsid w:val="007C6A40"/>
    <w:rsid w:val="0081303B"/>
    <w:rsid w:val="00823749"/>
    <w:rsid w:val="008243F2"/>
    <w:rsid w:val="008B7FB4"/>
    <w:rsid w:val="008C0C88"/>
    <w:rsid w:val="008E5541"/>
    <w:rsid w:val="00922369"/>
    <w:rsid w:val="009318BE"/>
    <w:rsid w:val="00955B38"/>
    <w:rsid w:val="00961467"/>
    <w:rsid w:val="0096153F"/>
    <w:rsid w:val="00994201"/>
    <w:rsid w:val="009A5A5E"/>
    <w:rsid w:val="009C5763"/>
    <w:rsid w:val="009C6511"/>
    <w:rsid w:val="009E2F91"/>
    <w:rsid w:val="009E46ED"/>
    <w:rsid w:val="00A439CC"/>
    <w:rsid w:val="00A45AFF"/>
    <w:rsid w:val="00A5542F"/>
    <w:rsid w:val="00A6315A"/>
    <w:rsid w:val="00A85659"/>
    <w:rsid w:val="00AD6CBD"/>
    <w:rsid w:val="00AF08C0"/>
    <w:rsid w:val="00B1242E"/>
    <w:rsid w:val="00B446CA"/>
    <w:rsid w:val="00B453BF"/>
    <w:rsid w:val="00B85C4E"/>
    <w:rsid w:val="00BB0FA1"/>
    <w:rsid w:val="00BE59A5"/>
    <w:rsid w:val="00BE77B0"/>
    <w:rsid w:val="00C2715A"/>
    <w:rsid w:val="00C338EA"/>
    <w:rsid w:val="00C879F1"/>
    <w:rsid w:val="00CC60F8"/>
    <w:rsid w:val="00CF113B"/>
    <w:rsid w:val="00D0091B"/>
    <w:rsid w:val="00D25BD9"/>
    <w:rsid w:val="00D34236"/>
    <w:rsid w:val="00D47E70"/>
    <w:rsid w:val="00D51493"/>
    <w:rsid w:val="00D63396"/>
    <w:rsid w:val="00D91754"/>
    <w:rsid w:val="00DA15EE"/>
    <w:rsid w:val="00DA203D"/>
    <w:rsid w:val="00DC7E60"/>
    <w:rsid w:val="00DE7D47"/>
    <w:rsid w:val="00E1173F"/>
    <w:rsid w:val="00E32CB1"/>
    <w:rsid w:val="00E36F6A"/>
    <w:rsid w:val="00E435E8"/>
    <w:rsid w:val="00ED6216"/>
    <w:rsid w:val="00EE24E0"/>
    <w:rsid w:val="00EF1C8C"/>
    <w:rsid w:val="00EF62BC"/>
    <w:rsid w:val="00F24317"/>
    <w:rsid w:val="00F256C8"/>
    <w:rsid w:val="00F52701"/>
    <w:rsid w:val="00F662D1"/>
    <w:rsid w:val="00F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D119"/>
  <w15:chartTrackingRefBased/>
  <w15:docId w15:val="{F65C5ED2-95DF-4DD6-AC44-F88C740F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LO-Normal"/>
    <w:next w:val="LO-Normal"/>
    <w:qFormat/>
    <w:pPr>
      <w:numPr>
        <w:ilvl w:val="1"/>
        <w:numId w:val="2"/>
      </w:numPr>
      <w:outlineLvl w:val="1"/>
    </w:pPr>
    <w:rPr>
      <w:color w:val="auto"/>
    </w:rPr>
  </w:style>
  <w:style w:type="paragraph" w:styleId="Titolo3">
    <w:name w:val="heading 3"/>
    <w:basedOn w:val="LO-Normal"/>
    <w:next w:val="LO-Normal"/>
    <w:qFormat/>
    <w:pPr>
      <w:numPr>
        <w:ilvl w:val="2"/>
        <w:numId w:val="2"/>
      </w:numPr>
      <w:outlineLvl w:val="2"/>
    </w:pPr>
    <w:rPr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  <w:rPr>
      <w:rFonts w:ascii="Futura Lt BT" w:hAnsi="Futura Lt BT" w:cs="Futura Lt BT"/>
      <w:sz w:val="22"/>
      <w:szCs w:val="22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Futura Lt BT" w:hAnsi="Futura Lt BT" w:cs="Futura Lt BT"/>
      <w:sz w:val="22"/>
      <w:szCs w:val="22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2ztrue6">
    <w:name w:val="WW-WW8Num2ztrue6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8Num3ztrue">
    <w:name w:val="WW8Num3ztrue"/>
  </w:style>
  <w:style w:type="character" w:customStyle="1" w:styleId="WW-WW8Num3ztrue">
    <w:name w:val="WW-WW8Num3ztrue"/>
  </w:style>
  <w:style w:type="character" w:customStyle="1" w:styleId="WW-WW8Num3ztrue1">
    <w:name w:val="WW-WW8Num3ztrue1"/>
  </w:style>
  <w:style w:type="character" w:customStyle="1" w:styleId="WW-WW8Num3ztrue2">
    <w:name w:val="WW-WW8Num3ztrue2"/>
  </w:style>
  <w:style w:type="character" w:customStyle="1" w:styleId="WW-WW8Num3ztrue3">
    <w:name w:val="WW-WW8Num3ztrue3"/>
  </w:style>
  <w:style w:type="character" w:customStyle="1" w:styleId="WW-WW8Num3ztrue4">
    <w:name w:val="WW-WW8Num3ztrue4"/>
  </w:style>
  <w:style w:type="character" w:customStyle="1" w:styleId="WW-WW8Num3ztrue5">
    <w:name w:val="WW-WW8Num3ztrue5"/>
  </w:style>
  <w:style w:type="character" w:customStyle="1" w:styleId="WW-WW8Num3ztrue6">
    <w:name w:val="WW-WW8Num3ztrue6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2ztrue61">
    <w:name w:val="WW-WW8Num2ztrue61"/>
  </w:style>
  <w:style w:type="character" w:customStyle="1" w:styleId="WW-WW8Num2ztrue111">
    <w:name w:val="WW-WW8Num2ztrue111"/>
  </w:style>
  <w:style w:type="character" w:customStyle="1" w:styleId="WW-WW8Num2ztrue211">
    <w:name w:val="WW-WW8Num2ztrue211"/>
  </w:style>
  <w:style w:type="character" w:customStyle="1" w:styleId="WW-WW8Num2ztrue311">
    <w:name w:val="WW-WW8Num2ztrue311"/>
  </w:style>
  <w:style w:type="character" w:customStyle="1" w:styleId="WW-WW8Num2ztrue411">
    <w:name w:val="WW-WW8Num2ztrue411"/>
  </w:style>
  <w:style w:type="character" w:customStyle="1" w:styleId="WW-WW8Num2ztrue511">
    <w:name w:val="WW-WW8Num2ztrue511"/>
  </w:style>
  <w:style w:type="character" w:customStyle="1" w:styleId="WW-WW8Num3ztrue7">
    <w:name w:val="WW-WW8Num3ztrue7"/>
  </w:style>
  <w:style w:type="character" w:customStyle="1" w:styleId="WW-WW8Num3ztrue11">
    <w:name w:val="WW-WW8Num3ztrue11"/>
  </w:style>
  <w:style w:type="character" w:customStyle="1" w:styleId="WW-WW8Num3ztrue21">
    <w:name w:val="WW-WW8Num3ztrue21"/>
  </w:style>
  <w:style w:type="character" w:customStyle="1" w:styleId="WW-WW8Num3ztrue31">
    <w:name w:val="WW-WW8Num3ztrue31"/>
  </w:style>
  <w:style w:type="character" w:customStyle="1" w:styleId="WW-WW8Num3ztrue41">
    <w:name w:val="WW-WW8Num3ztrue41"/>
  </w:style>
  <w:style w:type="character" w:customStyle="1" w:styleId="WW-WW8Num3ztrue51">
    <w:name w:val="WW-WW8Num3ztrue51"/>
  </w:style>
  <w:style w:type="character" w:customStyle="1" w:styleId="WW-WW8Num3ztrue61">
    <w:name w:val="WW-WW8Num3ztrue6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-WW8Num2ztrue611">
    <w:name w:val="WW-WW8Num2ztrue611"/>
  </w:style>
  <w:style w:type="character" w:customStyle="1" w:styleId="WW-WW8Num2ztrue1111">
    <w:name w:val="WW-WW8Num2ztrue1111"/>
  </w:style>
  <w:style w:type="character" w:customStyle="1" w:styleId="WW-WW8Num2ztrue2111">
    <w:name w:val="WW-WW8Num2ztrue2111"/>
  </w:style>
  <w:style w:type="character" w:customStyle="1" w:styleId="WW-WW8Num2ztrue3111">
    <w:name w:val="WW-WW8Num2ztrue3111"/>
  </w:style>
  <w:style w:type="character" w:customStyle="1" w:styleId="WW-WW8Num2ztrue4111">
    <w:name w:val="WW-WW8Num2ztrue4111"/>
  </w:style>
  <w:style w:type="character" w:customStyle="1" w:styleId="WW-WW8Num2ztrue5111">
    <w:name w:val="WW-WW8Num2ztrue5111"/>
  </w:style>
  <w:style w:type="character" w:customStyle="1" w:styleId="WW-WW8Num3ztrue71">
    <w:name w:val="WW-WW8Num3ztrue71"/>
  </w:style>
  <w:style w:type="character" w:customStyle="1" w:styleId="WW-WW8Num3ztrue111">
    <w:name w:val="WW-WW8Num3ztrue111"/>
  </w:style>
  <w:style w:type="character" w:customStyle="1" w:styleId="WW-WW8Num3ztrue211">
    <w:name w:val="WW-WW8Num3ztrue211"/>
  </w:style>
  <w:style w:type="character" w:customStyle="1" w:styleId="WW-WW8Num3ztrue311">
    <w:name w:val="WW-WW8Num3ztrue311"/>
  </w:style>
  <w:style w:type="character" w:customStyle="1" w:styleId="WW-WW8Num3ztrue411">
    <w:name w:val="WW-WW8Num3ztrue411"/>
  </w:style>
  <w:style w:type="character" w:customStyle="1" w:styleId="WW-WW8Num3ztrue511">
    <w:name w:val="WW-WW8Num3ztrue511"/>
  </w:style>
  <w:style w:type="character" w:customStyle="1" w:styleId="WW-WW8Num3ztrue611">
    <w:name w:val="WW-WW8Num3ztrue611"/>
  </w:style>
  <w:style w:type="character" w:customStyle="1" w:styleId="WW-WW8Num1ztrue7111">
    <w:name w:val="WW-WW8Num1ztrue7111"/>
  </w:style>
  <w:style w:type="character" w:customStyle="1" w:styleId="WW-WW8Num1ztrue11111">
    <w:name w:val="WW-WW8Num1ztrue11111"/>
  </w:style>
  <w:style w:type="character" w:customStyle="1" w:styleId="WW-WW8Num1ztrue21111">
    <w:name w:val="WW-WW8Num1ztrue21111"/>
  </w:style>
  <w:style w:type="character" w:customStyle="1" w:styleId="WW-WW8Num1ztrue31111">
    <w:name w:val="WW-WW8Num1ztrue31111"/>
  </w:style>
  <w:style w:type="character" w:customStyle="1" w:styleId="WW-WW8Num1ztrue41111">
    <w:name w:val="WW-WW8Num1ztrue41111"/>
  </w:style>
  <w:style w:type="character" w:customStyle="1" w:styleId="WW-WW8Num1ztrue51111">
    <w:name w:val="WW-WW8Num1ztrue51111"/>
  </w:style>
  <w:style w:type="character" w:customStyle="1" w:styleId="WW-WW8Num1ztrue61111">
    <w:name w:val="WW-WW8Num1ztrue61111"/>
  </w:style>
  <w:style w:type="character" w:customStyle="1" w:styleId="WW-WW8Num2ztrue6111">
    <w:name w:val="WW-WW8Num2ztrue6111"/>
  </w:style>
  <w:style w:type="character" w:customStyle="1" w:styleId="WW-WW8Num2ztrue11111">
    <w:name w:val="WW-WW8Num2ztrue11111"/>
  </w:style>
  <w:style w:type="character" w:customStyle="1" w:styleId="WW-WW8Num2ztrue21111">
    <w:name w:val="WW-WW8Num2ztrue21111"/>
  </w:style>
  <w:style w:type="character" w:customStyle="1" w:styleId="WW-WW8Num2ztrue31111">
    <w:name w:val="WW-WW8Num2ztrue31111"/>
  </w:style>
  <w:style w:type="character" w:customStyle="1" w:styleId="WW-WW8Num2ztrue41111">
    <w:name w:val="WW-WW8Num2ztrue41111"/>
  </w:style>
  <w:style w:type="character" w:customStyle="1" w:styleId="WW-WW8Num2ztrue51111">
    <w:name w:val="WW-WW8Num2ztrue51111"/>
  </w:style>
  <w:style w:type="character" w:customStyle="1" w:styleId="WW-WW8Num3ztrue711">
    <w:name w:val="WW-WW8Num3ztrue711"/>
  </w:style>
  <w:style w:type="character" w:customStyle="1" w:styleId="WW-WW8Num3ztrue1111">
    <w:name w:val="WW-WW8Num3ztrue1111"/>
  </w:style>
  <w:style w:type="character" w:customStyle="1" w:styleId="WW-WW8Num3ztrue2111">
    <w:name w:val="WW-WW8Num3ztrue2111"/>
  </w:style>
  <w:style w:type="character" w:customStyle="1" w:styleId="WW-WW8Num3ztrue3111">
    <w:name w:val="WW-WW8Num3ztrue3111"/>
  </w:style>
  <w:style w:type="character" w:customStyle="1" w:styleId="WW-WW8Num3ztrue4111">
    <w:name w:val="WW-WW8Num3ztrue4111"/>
  </w:style>
  <w:style w:type="character" w:customStyle="1" w:styleId="WW-WW8Num3ztrue5111">
    <w:name w:val="WW-WW8Num3ztrue5111"/>
  </w:style>
  <w:style w:type="character" w:customStyle="1" w:styleId="WW-WW8Num3ztrue6111">
    <w:name w:val="WW-WW8Num3ztrue6111"/>
  </w:style>
  <w:style w:type="character" w:customStyle="1" w:styleId="WW-WW8Num1ztrue71111">
    <w:name w:val="WW-WW8Num1ztrue71111"/>
  </w:style>
  <w:style w:type="character" w:customStyle="1" w:styleId="WW-WW8Num1ztrue111111">
    <w:name w:val="WW-WW8Num1ztrue111111"/>
  </w:style>
  <w:style w:type="character" w:customStyle="1" w:styleId="WW-WW8Num1ztrue211111">
    <w:name w:val="WW-WW8Num1ztrue211111"/>
  </w:style>
  <w:style w:type="character" w:customStyle="1" w:styleId="WW-WW8Num1ztrue311111">
    <w:name w:val="WW-WW8Num1ztrue311111"/>
  </w:style>
  <w:style w:type="character" w:customStyle="1" w:styleId="WW-WW8Num1ztrue411111">
    <w:name w:val="WW-WW8Num1ztrue411111"/>
  </w:style>
  <w:style w:type="character" w:customStyle="1" w:styleId="WW-WW8Num1ztrue511111">
    <w:name w:val="WW-WW8Num1ztrue511111"/>
  </w:style>
  <w:style w:type="character" w:customStyle="1" w:styleId="WW-WW8Num1ztrue611111">
    <w:name w:val="WW-WW8Num1ztrue611111"/>
  </w:style>
  <w:style w:type="character" w:customStyle="1" w:styleId="WW-WW8Num2ztrue61111">
    <w:name w:val="WW-WW8Num2ztrue61111"/>
    <w:rPr>
      <w:rFonts w:ascii="Futura Lt BT" w:hAnsi="Futura Lt BT" w:cs="Futura Lt BT"/>
      <w:sz w:val="22"/>
      <w:szCs w:val="22"/>
    </w:rPr>
  </w:style>
  <w:style w:type="character" w:customStyle="1" w:styleId="WW-WW8Num2ztrue111111">
    <w:name w:val="WW-WW8Num2ztrue111111"/>
  </w:style>
  <w:style w:type="character" w:customStyle="1" w:styleId="WW-WW8Num2ztrue211111">
    <w:name w:val="WW-WW8Num2ztrue211111"/>
  </w:style>
  <w:style w:type="character" w:customStyle="1" w:styleId="WW-WW8Num2ztrue311111">
    <w:name w:val="WW-WW8Num2ztrue311111"/>
  </w:style>
  <w:style w:type="character" w:customStyle="1" w:styleId="WW-WW8Num2ztrue411111">
    <w:name w:val="WW-WW8Num2ztrue411111"/>
  </w:style>
  <w:style w:type="character" w:customStyle="1" w:styleId="WW-WW8Num2ztrue511111">
    <w:name w:val="WW-WW8Num2ztrue511111"/>
  </w:style>
  <w:style w:type="character" w:customStyle="1" w:styleId="WW-WW8Num2ztrue611111">
    <w:name w:val="WW-WW8Num2ztrue611111"/>
  </w:style>
  <w:style w:type="character" w:customStyle="1" w:styleId="WW8Num3zfalse">
    <w:name w:val="WW8Num3zfalse"/>
    <w:rPr>
      <w:rFonts w:cs="Arial"/>
    </w:rPr>
  </w:style>
  <w:style w:type="character" w:customStyle="1" w:styleId="WW-WW8Num3ztrue7111">
    <w:name w:val="WW-WW8Num3ztrue7111"/>
  </w:style>
  <w:style w:type="character" w:customStyle="1" w:styleId="WW-WW8Num3ztrue11111">
    <w:name w:val="WW-WW8Num3ztrue11111"/>
  </w:style>
  <w:style w:type="character" w:customStyle="1" w:styleId="WW-WW8Num3ztrue21111">
    <w:name w:val="WW-WW8Num3ztrue21111"/>
  </w:style>
  <w:style w:type="character" w:customStyle="1" w:styleId="WW-WW8Num3ztrue31111">
    <w:name w:val="WW-WW8Num3ztrue31111"/>
  </w:style>
  <w:style w:type="character" w:customStyle="1" w:styleId="WW-WW8Num3ztrue41111">
    <w:name w:val="WW-WW8Num3ztrue41111"/>
  </w:style>
  <w:style w:type="character" w:customStyle="1" w:styleId="WW-WW8Num3ztrue51111">
    <w:name w:val="WW-WW8Num3ztrue51111"/>
  </w:style>
  <w:style w:type="character" w:customStyle="1" w:styleId="WW-WW8Num3ztrue61111">
    <w:name w:val="WW-WW8Num3ztrue61111"/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vertAlign w:val="superscript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customStyle="1" w:styleId="Rigadintestazione">
    <w:name w:val="Riga d'intestazione"/>
    <w:basedOn w:val="Normale"/>
    <w:next w:val="Corpo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Stile1">
    <w:name w:val="Stile1"/>
    <w:basedOn w:val="Titolo1"/>
    <w:pPr>
      <w:widowControl w:val="0"/>
      <w:numPr>
        <w:numId w:val="0"/>
      </w:numPr>
      <w:tabs>
        <w:tab w:val="left" w:pos="720"/>
        <w:tab w:val="left" w:pos="1584"/>
        <w:tab w:val="left" w:pos="2448"/>
      </w:tabs>
      <w:spacing w:before="0" w:after="0"/>
      <w:jc w:val="both"/>
    </w:pPr>
    <w:rPr>
      <w:rFonts w:cs="Times New Roman"/>
      <w:bCs w:val="0"/>
      <w:sz w:val="20"/>
      <w:szCs w:val="20"/>
    </w:rPr>
  </w:style>
  <w:style w:type="paragraph" w:styleId="Sommario9">
    <w:name w:val="toc 9"/>
    <w:basedOn w:val="Normale"/>
    <w:next w:val="Normale"/>
    <w:pPr>
      <w:spacing w:line="360" w:lineRule="auto"/>
      <w:ind w:left="1600"/>
    </w:pPr>
    <w:rPr>
      <w:rFonts w:ascii="Arial" w:hAnsi="Arial" w:cs="Arial"/>
      <w:b/>
      <w:sz w:val="16"/>
      <w:szCs w:val="20"/>
    </w:rPr>
  </w:style>
  <w:style w:type="paragraph" w:customStyle="1" w:styleId="Corpodeltesto31">
    <w:name w:val="Corpo del testo 31"/>
    <w:basedOn w:val="LO-Normal"/>
    <w:next w:val="LO-Normal"/>
    <w:pPr>
      <w:spacing w:after="120"/>
    </w:pPr>
    <w:rPr>
      <w:color w:val="auto"/>
    </w:rPr>
  </w:style>
  <w:style w:type="paragraph" w:styleId="Testofumetto">
    <w:name w:val="Balloon Text"/>
    <w:basedOn w:val="LO-Normal"/>
    <w:next w:val="LO-Normal"/>
    <w:rPr>
      <w:color w:val="auto"/>
    </w:rPr>
  </w:style>
  <w:style w:type="paragraph" w:customStyle="1" w:styleId="Corpodeltesto21">
    <w:name w:val="Corpo del testo 21"/>
    <w:basedOn w:val="LO-Normal"/>
    <w:next w:val="LO-Normal"/>
    <w:rPr>
      <w:color w:val="auto"/>
    </w:rPr>
  </w:style>
  <w:style w:type="paragraph" w:styleId="Rientrocorpodeltesto">
    <w:name w:val="Body Text Indent"/>
    <w:basedOn w:val="LO-Normal"/>
    <w:next w:val="LO-Normal"/>
    <w:rPr>
      <w:color w:val="auto"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WW-Normal">
    <w:name w:val="WW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5B319D"/>
    <w:pPr>
      <w:suppressAutoHyphens w:val="0"/>
      <w:ind w:left="708"/>
    </w:pPr>
    <w:rPr>
      <w:lang w:eastAsia="it-IT"/>
    </w:rPr>
  </w:style>
  <w:style w:type="paragraph" w:styleId="NormaleWeb">
    <w:name w:val="Normal (Web)"/>
    <w:basedOn w:val="Normale"/>
    <w:unhideWhenUsed/>
    <w:rsid w:val="00380BF1"/>
    <w:pPr>
      <w:spacing w:before="10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8CF98-6146-40ED-B055-684C5D170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(Mod</vt:lpstr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(Mod</dc:title>
  <dc:subject/>
  <dc:creator>Amiu</dc:creator>
  <cp:keywords/>
  <cp:lastModifiedBy>Annamaria Corvino</cp:lastModifiedBy>
  <cp:revision>39</cp:revision>
  <cp:lastPrinted>2022-03-09T09:03:00Z</cp:lastPrinted>
  <dcterms:created xsi:type="dcterms:W3CDTF">2017-05-31T14:39:00Z</dcterms:created>
  <dcterms:modified xsi:type="dcterms:W3CDTF">2024-05-09T13:05:00Z</dcterms:modified>
</cp:coreProperties>
</file>